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900D6" w14:textId="77777777" w:rsidR="003D2A60" w:rsidRPr="009A4797" w:rsidRDefault="003D2A60" w:rsidP="003D2A60">
      <w:pPr>
        <w:jc w:val="center"/>
        <w:rPr>
          <w:b/>
          <w:bCs/>
          <w:sz w:val="22"/>
        </w:rPr>
      </w:pPr>
      <w:r w:rsidRPr="009A4797">
        <w:rPr>
          <w:rFonts w:eastAsia="DejaVu Sans" w:cs="Times New Roman"/>
          <w:b/>
          <w:sz w:val="22"/>
          <w:u w:val="single"/>
          <w:lang w:bidi="hi-IN"/>
        </w:rPr>
        <w:t>Opis przedmiotu zamówienia</w:t>
      </w:r>
    </w:p>
    <w:p w14:paraId="7901CF1B" w14:textId="77777777" w:rsidR="003D2A60" w:rsidRPr="009A4797" w:rsidRDefault="003D2A60" w:rsidP="003D2A60">
      <w:pPr>
        <w:widowControl w:val="0"/>
        <w:spacing w:after="0" w:line="288" w:lineRule="auto"/>
        <w:jc w:val="center"/>
        <w:rPr>
          <w:rFonts w:cs="Times New Roman"/>
          <w:sz w:val="22"/>
          <w:lang w:eastAsia="pl-PL"/>
        </w:rPr>
      </w:pPr>
      <w:r w:rsidRPr="009A4797">
        <w:rPr>
          <w:rFonts w:eastAsia="DejaVu Sans" w:cs="Times New Roman"/>
          <w:color w:val="000000"/>
          <w:sz w:val="22"/>
          <w:lang w:bidi="hi-IN"/>
        </w:rPr>
        <w:t>zestaw nr 5 – produkty ogólnospożywcze</w:t>
      </w:r>
    </w:p>
    <w:p w14:paraId="74C4680F" w14:textId="77777777" w:rsidR="003D2A60" w:rsidRDefault="003D2A60"/>
    <w:tbl>
      <w:tblPr>
        <w:tblW w:w="5000" w:type="pct"/>
        <w:tblCellMar>
          <w:top w:w="28" w:type="dxa"/>
          <w:left w:w="28" w:type="dxa"/>
          <w:bottom w:w="28" w:type="dxa"/>
          <w:right w:w="5" w:type="dxa"/>
        </w:tblCellMar>
        <w:tblLook w:val="0600" w:firstRow="0" w:lastRow="0" w:firstColumn="0" w:lastColumn="0" w:noHBand="1" w:noVBand="1"/>
      </w:tblPr>
      <w:tblGrid>
        <w:gridCol w:w="520"/>
        <w:gridCol w:w="6385"/>
        <w:gridCol w:w="488"/>
        <w:gridCol w:w="569"/>
        <w:gridCol w:w="1100"/>
      </w:tblGrid>
      <w:tr w:rsidR="003D2A60" w:rsidRPr="00534F29" w14:paraId="0849171F" w14:textId="77777777" w:rsidTr="00FA2DA2">
        <w:trPr>
          <w:cantSplit/>
          <w:trHeight w:val="701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B2B1480" w14:textId="77777777" w:rsidR="003D2A60" w:rsidRPr="00534F29" w:rsidRDefault="003D2A60" w:rsidP="00FA2DA2">
            <w:pPr>
              <w:widowControl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Lp.</w:t>
            </w:r>
          </w:p>
          <w:p w14:paraId="2EBE41DA" w14:textId="77777777" w:rsidR="003D2A60" w:rsidRPr="00534F29" w:rsidRDefault="003D2A60" w:rsidP="00FA2DA2">
            <w:pPr>
              <w:widowControl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F10962" w14:textId="77777777" w:rsidR="003D2A60" w:rsidRPr="00534F29" w:rsidRDefault="003D2A60" w:rsidP="00FA2DA2">
            <w:pPr>
              <w:snapToGrid w:val="0"/>
              <w:spacing w:after="200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01CF7D" w14:textId="77777777" w:rsidR="003D2A60" w:rsidRPr="00534F29" w:rsidRDefault="003D2A60" w:rsidP="00FA2DA2">
            <w:pPr>
              <w:widowControl w:val="0"/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Kod CPV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81D4EA" w14:textId="77777777" w:rsidR="003D2A60" w:rsidRPr="00534F29" w:rsidRDefault="003D2A60" w:rsidP="00FA2DA2">
            <w:pPr>
              <w:widowControl w:val="0"/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J.m.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1DB12" w14:textId="77777777" w:rsidR="003D2A60" w:rsidRPr="00534F29" w:rsidRDefault="003D2A60" w:rsidP="00FA2DA2">
            <w:pPr>
              <w:widowControl w:val="0"/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Ilość</w:t>
            </w:r>
          </w:p>
          <w:p w14:paraId="45CDEEA5" w14:textId="77777777" w:rsidR="003D2A60" w:rsidRPr="00534F29" w:rsidRDefault="003D2A60" w:rsidP="00FA2DA2">
            <w:pPr>
              <w:widowControl w:val="0"/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szacunkowa</w:t>
            </w:r>
          </w:p>
        </w:tc>
      </w:tr>
      <w:tr w:rsidR="003D2A60" w:rsidRPr="00534F29" w14:paraId="5F896879" w14:textId="77777777" w:rsidTr="00FA2DA2">
        <w:trPr>
          <w:cantSplit/>
          <w:trHeight w:val="351"/>
          <w:tblHeader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08B84E" w14:textId="77777777" w:rsidR="003D2A60" w:rsidRPr="00534F29" w:rsidRDefault="003D2A60" w:rsidP="00FA2DA2">
            <w:pPr>
              <w:widowControl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938372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2670AC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BD6288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9D265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5</w:t>
            </w:r>
          </w:p>
        </w:tc>
      </w:tr>
      <w:tr w:rsidR="003D2A60" w:rsidRPr="00534F29" w14:paraId="59E9717F" w14:textId="77777777" w:rsidTr="00FA2DA2">
        <w:tblPrEx>
          <w:tblCellMar>
            <w:top w:w="0" w:type="dxa"/>
          </w:tblCellMar>
        </w:tblPrEx>
        <w:trPr>
          <w:cantSplit/>
          <w:trHeight w:val="1152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79C67F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C0B621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 xml:space="preserve">Sól jodowana (spożywcza, produkt drobnokrystaliczny, barwa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biała,opakowanie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jednostkowe torba foliowa, masa netto 1 kg, bez obcych zapachów i posmaków, bez zawilgoceń, bez trwałych zbryleń, termin przydatności w dniu dostawy minimum 6 miesięcy.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4B17C81C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15872400-5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64B5E2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kg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28588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245</w:t>
            </w:r>
          </w:p>
        </w:tc>
      </w:tr>
      <w:tr w:rsidR="003D2A60" w:rsidRPr="00534F29" w14:paraId="10A93D05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B3ECBA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8D825F" w14:textId="77777777" w:rsidR="003D2A60" w:rsidRPr="00534F29" w:rsidRDefault="003D2A60" w:rsidP="00FA2DA2">
            <w:pPr>
              <w:spacing w:after="200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 xml:space="preserve"> Pieprz czarny (całe ziarna, bez szypułek, twarde, jednorodne, o barwie czarno- brązowej, o ostrym i aromatycznym zapachu, bez obcych zapachów i posmaków, bez zawilgoceń, opakowanie jednostkowe: opakowanie pojedyncze detaliczne  zgrzewane. Waga 10g-20 g pakowane w opakowania  zbiorcze kartonowe  między 20-35sztuk w opakowaniu ,termin przydatności w dniu dostawy  minimum  6 miesięcy.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7FCF5870" w14:textId="77777777" w:rsidR="003D2A60" w:rsidRPr="00534F29" w:rsidRDefault="003D2A60" w:rsidP="00FA2DA2">
            <w:pPr>
              <w:tabs>
                <w:tab w:val="left" w:pos="1057"/>
              </w:tabs>
              <w:snapToGrid w:val="0"/>
              <w:spacing w:after="20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15872100-2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80D079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AA1AC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107</w:t>
            </w:r>
          </w:p>
        </w:tc>
      </w:tr>
      <w:tr w:rsidR="003D2A60" w:rsidRPr="00534F29" w14:paraId="72A5C663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96B445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8E9188" w14:textId="77777777" w:rsidR="003D2A60" w:rsidRPr="00534F29" w:rsidRDefault="003D2A60" w:rsidP="00FA2DA2">
            <w:pPr>
              <w:spacing w:after="200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 xml:space="preserve">Pieprz ziołowy (skład: wysuszone i zmielone przyprawy tj. czerwona papryka, gorczyca, chrzan, kolendra, kminek, majeranek, bez dodatku substancji wzmacniających smak i zapach, barwa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niejednolita,pomarańczowo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brunatna, zapach aromatyczny, bez obcych zapachów i posmaków, bez zawilgoceń, opakowania jednostkowe od 10 g do 25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g,opakowanie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zbiorcze: kartonik, od 15 sztuk do 25 sztuk w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opakowaniu,z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opisem produktu, termin przydatności w dniu dostawy minimum 6 miesięcy).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2771FFC6" w14:textId="77777777" w:rsidR="003D2A60" w:rsidRPr="00534F29" w:rsidRDefault="003D2A60" w:rsidP="00FA2DA2">
            <w:pPr>
              <w:tabs>
                <w:tab w:val="left" w:pos="1057"/>
              </w:tabs>
              <w:snapToGrid w:val="0"/>
              <w:spacing w:after="20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15870000-7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6E2206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C2AE1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1253</w:t>
            </w:r>
          </w:p>
        </w:tc>
      </w:tr>
      <w:tr w:rsidR="003D2A60" w:rsidRPr="00534F29" w14:paraId="64CE8540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B8BD33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3F2379" w14:textId="77777777" w:rsidR="003D2A60" w:rsidRPr="00534F29" w:rsidRDefault="003D2A60" w:rsidP="00FA2DA2">
            <w:pPr>
              <w:spacing w:after="200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 xml:space="preserve"> Cukier barwa biała, struktura drobnokrystaliczna, bez obcych zapachów i posmaków, bez zawilgoceń, opakowania jednostkowe od 1kg opakowanie zbiorcze: 10kg pakowane po1kgz opisem produktu, termin przydatności w dniu dostawy minimum 6 miesięcy).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2F40998C" w14:textId="77777777" w:rsidR="003D2A60" w:rsidRPr="00534F29" w:rsidRDefault="003D2A60" w:rsidP="00FA2DA2">
            <w:pPr>
              <w:tabs>
                <w:tab w:val="left" w:pos="1057"/>
              </w:tabs>
              <w:snapToGrid w:val="0"/>
              <w:spacing w:after="20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15831200-4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4F595D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kg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425E4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532</w:t>
            </w:r>
          </w:p>
        </w:tc>
      </w:tr>
      <w:tr w:rsidR="003D2A60" w:rsidRPr="00534F29" w14:paraId="0583B978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DAD7F7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9C1844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 xml:space="preserve">Kakao  naturalne (ciemne, bez cukru, proszek o kolorze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ciemnobrązowym,barwa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i struktura jednolita, zawartość tłuszczu kakaowego od 10% do 12%,bez obcych zapachów i posmaków, bez zawilgoceń, opakowania do 150 g,</w:t>
            </w:r>
          </w:p>
          <w:p w14:paraId="365BB402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termin przydatności w dniu dostawy minimum 6 miesięcy).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77157941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15841000-5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D9AC3A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0D90D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350</w:t>
            </w:r>
          </w:p>
        </w:tc>
      </w:tr>
      <w:tr w:rsidR="003D2A60" w:rsidRPr="00534F29" w14:paraId="4349D8FF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6ED9E2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A969CD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Cukier wanilinowy 1 opakowanie min.32 g produkt zawierający cukier trzcinowy lub buraków cukrowych z dodatkiem aromatu waniliny. Opakowanie wolne od zanieczyszczeń biologicznych i szkodników  i ich pozostałości, oznakowane danymi producenta i terminem spożycia</w:t>
            </w:r>
          </w:p>
          <w:p w14:paraId="2A4CA7E1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59D12460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0C4DEB">
              <w:rPr>
                <w:rFonts w:cs="Times New Roman"/>
                <w:sz w:val="18"/>
                <w:szCs w:val="18"/>
              </w:rPr>
              <w:t>15821200</w:t>
            </w:r>
            <w:r w:rsidRPr="000C4DEB">
              <w:rPr>
                <w:rFonts w:cs="Times New Roman"/>
                <w:sz w:val="18"/>
                <w:szCs w:val="18"/>
              </w:rPr>
              <w:noBreakHyphen/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6D5536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AC664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150</w:t>
            </w:r>
          </w:p>
        </w:tc>
      </w:tr>
      <w:tr w:rsidR="003D2A60" w:rsidRPr="00534F29" w14:paraId="129080CF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169358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1F4F3E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 xml:space="preserve">Kakao  naturalne (ciemne, bez cukru, proszek  o kolorze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ciemnobrązowym,barwa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i struktura jednolita, zawartość tłuszczu kakaowego od 10% do 12%,bez obcych zapachów i posmaków, bez zawilgoceń, opakowania  do 80 g,</w:t>
            </w:r>
          </w:p>
          <w:p w14:paraId="102FC0D1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termin przydatności w dniu dostawy minimum 6 miesięcy).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1304BA64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15841000-5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6F451A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AC7D1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334</w:t>
            </w:r>
          </w:p>
        </w:tc>
      </w:tr>
      <w:tr w:rsidR="003D2A60" w:rsidRPr="00534F29" w14:paraId="04A4EB2F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AA3D8B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8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07EE1D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 xml:space="preserve">Cynamon (barwa ciemnopomarańczowa, zapach intensywny i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aromatyczny,bez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obcych zapachów i posmaków, bez zawilgoceń, opakowania jednostkowe od 10 g do 20 g, opakowanie zbiorcze: kartonik, od 15 sztuk do25 sztuk w opakowaniu, z opisem produktu, termin przydatności w dniu dostawy minimum 6 miesięcy).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5D46A899" w14:textId="77777777" w:rsidR="003D2A60" w:rsidRPr="000C4DEB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0C4DEB">
              <w:rPr>
                <w:rFonts w:cs="Times New Roman"/>
                <w:b/>
                <w:bCs/>
                <w:sz w:val="18"/>
                <w:szCs w:val="18"/>
              </w:rPr>
              <w:t>15872200-3</w:t>
            </w:r>
          </w:p>
          <w:p w14:paraId="7ABEDC28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10DDED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E7616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20</w:t>
            </w:r>
          </w:p>
        </w:tc>
      </w:tr>
      <w:tr w:rsidR="003D2A60" w:rsidRPr="00534F29" w14:paraId="65B791E5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DF1E99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A5BA16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 xml:space="preserve">Kurkuma  opakowanie15 g-20g (detaliczne), bez dodatkowych aromatów, sypkie, bez zbryleń, opakowanie  nienaruszone, wolne od zanieczyszczeń biologicznych i szkodników  i ich pozostałości, oznakowane danymi producenta i terminem spożycia w dniu dostawy minimum 6 miesięcy).Opakowanie zbiorcze: kartonik, od 15 sztuk do 25 sztuk w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opakowaniu,z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opisem produktu, termin przydatności w dniu dostawy minimum</w:t>
            </w:r>
          </w:p>
          <w:p w14:paraId="3FE0A40D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28025A32" w14:textId="77777777" w:rsidR="003D2A60" w:rsidRPr="000C4DEB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0C4DEB">
              <w:rPr>
                <w:rFonts w:cs="Times New Roman"/>
                <w:b/>
                <w:bCs/>
                <w:sz w:val="18"/>
                <w:szCs w:val="18"/>
              </w:rPr>
              <w:t>15872200-3</w:t>
            </w:r>
          </w:p>
          <w:p w14:paraId="7D4AF0F9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0B853B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2FD2E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176</w:t>
            </w:r>
          </w:p>
        </w:tc>
      </w:tr>
      <w:tr w:rsidR="003D2A60" w:rsidRPr="00534F29" w14:paraId="7D833831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64E345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10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6FA92F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 xml:space="preserve">Papryka słodka mielona 1 opakowanie min.20 g, sypka, bez dodatkowych aromatów, pakowana w torebki, opakowanie  nienaruszone, wolne od zanieczyszczeń biologicznych i szkodników  i ich pozostałości, oznakowane danymi producenta i terminem spożycia w dniu dostawy minimum 6 miesięcy).Opakowanie zbiorcze: kartonik, od 15 sztuk do 25 sztuk w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opakowaniu,z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opisem produktu, termin przydatności w dniu dostawy minimum</w:t>
            </w:r>
          </w:p>
          <w:p w14:paraId="49BA1EC1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043AB22D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t>15870000-7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D21694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90860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534</w:t>
            </w:r>
          </w:p>
        </w:tc>
      </w:tr>
      <w:tr w:rsidR="003D2A60" w:rsidRPr="00534F29" w14:paraId="70E104E2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0FB087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11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F40748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 xml:space="preserve">Bazylia suszona (wysuszone i zmielone liście o zielonym kolorze, zapach aromatyczny, bez obcych zapachów i posmaków bez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zawilgoceń,opakowania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jednostkowe od 10 g do 20 g, opakowanie zbiorcze od 15 do 25 sztuk w opakowaniu z opisem produktu, termin przydatności w dniu dostawy minimum 6 miesięcy).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6EC81FA2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t>15870000-7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7278D3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1EA94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53</w:t>
            </w:r>
          </w:p>
        </w:tc>
      </w:tr>
      <w:tr w:rsidR="003D2A60" w:rsidRPr="00534F29" w14:paraId="47A77605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853922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12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ED778A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 xml:space="preserve">Majeranek (barwa zielonobrązowa, smak charakterystyczny, zapach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ostry,bez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obcych zapachów i posmaków,1opakowanie  min 8g -.25 g, sypki bez dodatkowych aromatów, pakowana w torebki, opakowanie  nienaruszone, wolne od zanieczyszczeń biologicznych i szkodników  i ich pozostałości, oznakowane danymi producenta i terminem spożycia w dniu dostawy minimum 6 miesięcy). Opakowanie zbiorcze: kartonik, od 15 sztuk do 35 sztuk w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opakowaniu,z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opisem  produktu, termin przydatności w dniu dostawy minimum. Przydatności w dniu dostawy minimum 6 miesięcy).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390FA6BA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t>15870000-7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7BECE3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B8699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428</w:t>
            </w:r>
          </w:p>
        </w:tc>
      </w:tr>
      <w:tr w:rsidR="003D2A60" w:rsidRPr="00534F29" w14:paraId="27A3A83C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6780DE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13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C7C9CB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 xml:space="preserve"> Liść laurowy (kształt wydłużony o falistych brzegach, barwa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zielonkawa,liście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całe, suche, bez łodyg, czyste, o jednolitym zabarwieniu i swoistym aromacie, bez obcych zapachów i posmaków, bez zawilgoceń, opakowanie  jednostkowe: Bez dodatkowych aromatów, zdrowe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liście,sypkie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, bez zbryleń, opakowanie  nienaruszone, wolne od zanieczyszczeń biologicznych i szkodników  i ich pozostałości, oznakowane danymi producenta i terminem spożycia. Opakowanie jednostkowe : 8g -10gpakowana w torebki, opakowanie  nienaruszone, wolne od zanieczyszczeń biologicznych i szkodników  i ich pozostałości, oznakowane danymi producenta i terminem spożycia w dniu dostawy minimum 6 miesięcy). Opakowanie zbiorcze: kartonik, od 15 sztuk do 35 sztuk w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opakowaniu,z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opisem  produktu, termin przydatności w dniu dostawy minimum. Przydatności w dniu dostawy minimum 6 miesięcy).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02956869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t>15870000-7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D33AB1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F7B23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262</w:t>
            </w:r>
          </w:p>
        </w:tc>
      </w:tr>
      <w:tr w:rsidR="003D2A60" w:rsidRPr="00534F29" w14:paraId="20F4A49B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79DA51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14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B92B11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 xml:space="preserve">Ziele angielskie  opakowanie1 10g-5 g (detaliczne), bez dodatkowych aromatów, sypkie, bez zbryleń, opakowanie  nienaruszone, wolne od zanieczyszczeń biologicznych i szkodników  i ich pozostałości, oznakowane danymi producenta i terminem spożycia pakowana w torebki, opakowanie  nienaruszone, wolne od zanieczyszczeń biologicznych i szkodników  i ich pozostałości, oznakowane danymi producenta i terminem spożycia w dniu dostawy minimum 6 miesięcy). Opakowanie zbiorcze: kartonik, od 15 sztuk do 35 sztuk w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opakowaniu,z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opisem  produktu, termin przydatności w dniu dostawy minimum.</w:t>
            </w:r>
          </w:p>
          <w:p w14:paraId="4FB61C9E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1874B38A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t>15870000-7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187C50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5F854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190</w:t>
            </w:r>
          </w:p>
        </w:tc>
      </w:tr>
      <w:tr w:rsidR="003D2A60" w:rsidRPr="00534F29" w14:paraId="2F544370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5B8BF9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15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15BC1B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 xml:space="preserve">Czosnek  suszony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granulowany,smak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ostry, zapach intensywny, bez obcych zapachów i posmaków, bez zawilgoceń, bez dodatkowych aromatów, sypkie, bez zbryleń, opakowanie  nienaruszone, wolne od zanieczyszczeń biologicznych i szkodników  i ich pozostałości, oznakowane danymi producenta i terminem spożycia. Opakowanie jednostkowe :29g-35g.Opakowanie zbiorcze: kartonik, od 15 sztuk do 35 sztuk w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opakowaniu,z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opisem  produktu, termin przydatności w dniu dostawy minimum 6 miesięcy).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07DE19D3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t>15870000-7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91681A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38CFA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181</w:t>
            </w:r>
          </w:p>
        </w:tc>
      </w:tr>
      <w:tr w:rsidR="003D2A60" w:rsidRPr="00534F29" w14:paraId="37C5E3B5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ABF9C0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lastRenderedPageBreak/>
              <w:t>16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992154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 xml:space="preserve">Sos sojowy ciemny (skład: soja minimum 35% substancje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zagęszczające,woda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>, sól, produkt bez obcych zapachów i posmaków, opakowanie jednostkowe butelka szklana o pojemności 1 litra, termin przydatności w dniu dostawy minimum 6 miesięcy).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2BA0608B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15871210-9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A483D8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2DD05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6</w:t>
            </w:r>
          </w:p>
        </w:tc>
      </w:tr>
      <w:tr w:rsidR="003D2A60" w:rsidRPr="00534F29" w14:paraId="54F9122F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BD56E5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17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BB5540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 xml:space="preserve">Pieprz cytrynowy opakowanie  jednostkowe 20g Smak ostry, zapach intensywny, bez obcych zapachów i posmaków, bez zawilgoceń, bez dodatkowych aromatów, sypkie, bez zbryleń, opakowanie  nienaruszone, wolne od zanieczyszczeń biologicznych i szkodników  i ich pozostałości, oznakowane danymi producenta i terminem spożycia. Opakowanie jednostkowe :29g-35g.Opakowanie zbiorcze: kartonik, od 15 sztuk do 35 sztuk w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opakowaniu,z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opisem  produktu, termin przydatności w dniu dostawy minimum 6 miesięcy).</w:t>
            </w:r>
          </w:p>
          <w:p w14:paraId="64C24BB8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0CDFB906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t>15870000-7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C9D339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92CD0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299</w:t>
            </w:r>
          </w:p>
        </w:tc>
      </w:tr>
      <w:tr w:rsidR="003D2A60" w:rsidRPr="00534F29" w14:paraId="13F08A34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3B811E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18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D55940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 xml:space="preserve">Pieprz młotkowany z kolendrą 15g op. detaliczne .Smak ostry, zapach intensywny, bez obcych zapachów i posmaków, bez zawilgoceń, bez dodatkowych aromatów, sypkie, bez zbryleń, opakowanie  nienaruszone, wolne od zanieczyszczeń biologicznych i szkodników  i ich pozostałości, oznakowane danymi producenta i terminem spożycia. Opakowanie jednostkowe :29g-35g.Opakowanie zbiorcze: kartonik, od 15 sztuk do 35 sztuk w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opakowaniu,z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opisem  produktu, termin przydatności w dniu dostawy minimum 6 miesięcy).</w:t>
            </w:r>
          </w:p>
          <w:p w14:paraId="66CDE81B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044E3764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t>15870000-7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AFBA2A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5B7FF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180</w:t>
            </w:r>
          </w:p>
        </w:tc>
      </w:tr>
      <w:tr w:rsidR="003D2A60" w:rsidRPr="00534F29" w14:paraId="13402997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F2BB32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19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041986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 xml:space="preserve">Ketchup  łagodny opakowanie  jednostkowe  350g-500g z tworzywa sztucznego lub szklane, konsystencja jednolita, półpłynna do gęstej z widocznymi cząstkami przypraw, barwa intensywnie czerwona, właściwa dla zastosowanych surowców i dodanych składników, zapach mocno pomidorowy, smak  kwaśny, lekko słodki , słonawy, właściwy dla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ketchupu,dostosowany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do diety  dziecka  w przedszkolu .Zgodny z rozporządzeniem  Ministra zdrowia. Opakowanie zbiorcze: kartonik, od 6 sztuk do 12 sztuk w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opakowaniu,z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opisem  produktu, termin przydatności w dniu dostawy minimum 6 miesięcy).</w:t>
            </w:r>
          </w:p>
          <w:p w14:paraId="1C53F18A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</w:p>
          <w:p w14:paraId="5B65F606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719C3B8A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471ACF">
              <w:rPr>
                <w:rFonts w:cs="Times New Roman"/>
                <w:sz w:val="18"/>
                <w:szCs w:val="18"/>
              </w:rPr>
              <w:t>15871230</w:t>
            </w:r>
            <w:r w:rsidRPr="00471ACF">
              <w:rPr>
                <w:rFonts w:cs="Times New Roman"/>
                <w:sz w:val="18"/>
                <w:szCs w:val="18"/>
              </w:rPr>
              <w:noBreakHyphen/>
              <w:t>5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A50489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BC8BA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115</w:t>
            </w:r>
          </w:p>
        </w:tc>
      </w:tr>
      <w:tr w:rsidR="003D2A60" w:rsidRPr="00534F29" w14:paraId="33CB9296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884B2B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20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B87BC6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 xml:space="preserve">Musztarda sarepska (struktura i konsystencja jednolita, kremowa,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gęsta,barwa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właściwa dla zastosowanych surowców i dodanych składników, smaki zapach piekący, słonawy, właściwy dla musztardy, bez obcych zapachów i posmaków, opakowanie  jednostkowe: słoik szklany o pojemności od  270g termin przydatności w dniu dostawy minimum 6 miesięcy). </w:t>
            </w:r>
          </w:p>
          <w:p w14:paraId="22713BE4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6D134EF3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15871000-4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C8B82A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DEEB5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130</w:t>
            </w:r>
          </w:p>
        </w:tc>
      </w:tr>
      <w:tr w:rsidR="003D2A60" w:rsidRPr="00534F29" w14:paraId="262EF639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C34F7F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21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CD8E29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 xml:space="preserve">Musztarda sarepska (struktura i konsystencja jednolita, kremowa,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gęsta,barwa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właściwa dla zastosowanych surowców i dodanych składników, smaki zapach piekący, słonawy, właściwy dla musztardy, bez obcych zapachów i posmaków, opakowanie  jednostkowe: słoik szklany o pojemności od  800 g termin przydatności w dniu dostawy minimum 6 miesięcy). 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66D37842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15871000-4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B9731C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1F208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21</w:t>
            </w:r>
          </w:p>
        </w:tc>
      </w:tr>
      <w:tr w:rsidR="003D2A60" w:rsidRPr="00534F29" w14:paraId="1D26C73A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A8AFF6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22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73669B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 xml:space="preserve">Musztarda  miodowa struktura i konsystencja jednolita, kremowa,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gęsta,barwa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właściwa dla zastosowanych surowców i dodanych składników, smaki zapach łagodny słodki, słonawy, właściwy dla musztardy, bez obcych zapachów i posmaków, opakowanie  jednostkowe: słoik szklany o pojemności od  270 g termin przydatności w dniu dostawy minimum 6 miesięcy). 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02341411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15871000-4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F275CB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DA744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150</w:t>
            </w:r>
          </w:p>
        </w:tc>
      </w:tr>
      <w:tr w:rsidR="003D2A60" w:rsidRPr="00534F29" w14:paraId="07C0277A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B5C8A5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23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DF5436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 xml:space="preserve">Owoce suszone- śliwka, śliwki suszone bez pestek, bez obcych zapachów i posmaków, np. stęchły, pleśni, gorzki, bez obecności szkodników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żywych,martwych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i ich pozostałości, opakowanie jednostkowe: masa netto od 100 g -125g termin przydatności do spożycia w dniu dostawy minimum 3 miesiące).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55AE4F3E" w14:textId="77777777" w:rsidR="003D2A60" w:rsidRPr="00471ACF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71ACF">
              <w:rPr>
                <w:rFonts w:asciiTheme="minorHAnsi" w:hAnsiTheme="minorHAnsi" w:cstheme="minorHAnsi"/>
                <w:sz w:val="20"/>
                <w:szCs w:val="20"/>
              </w:rPr>
              <w:t>15893000</w:t>
            </w:r>
            <w:r w:rsidRPr="00471ACF">
              <w:rPr>
                <w:rFonts w:asciiTheme="minorHAnsi" w:hAnsiTheme="minorHAnsi" w:cstheme="minorHAnsi"/>
                <w:sz w:val="20"/>
                <w:szCs w:val="20"/>
              </w:rPr>
              <w:noBreakHyphen/>
              <w:t>4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22DD22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A3280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46</w:t>
            </w:r>
          </w:p>
        </w:tc>
      </w:tr>
      <w:tr w:rsidR="003D2A60" w:rsidRPr="00534F29" w14:paraId="5AF0CC58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B73807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lastRenderedPageBreak/>
              <w:t>24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ED540A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Żurawina suszona (owoce całe, bez szypułek, barwa ciemno-bordowa, smak słodki, lekko kwaśny, bez obcych zapachów i posmaków, niedopuszczalne pocięte owoce, opakowanie jednostkowe od 100 g do  termin przydatności w dniu dostawy minimum 6 miesięcy).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57BDC1E6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471ACF">
              <w:rPr>
                <w:rFonts w:asciiTheme="minorHAnsi" w:hAnsiTheme="minorHAnsi" w:cstheme="minorHAnsi"/>
                <w:sz w:val="20"/>
                <w:szCs w:val="20"/>
              </w:rPr>
              <w:t>15893000</w:t>
            </w:r>
            <w:r w:rsidRPr="00471ACF">
              <w:rPr>
                <w:rFonts w:asciiTheme="minorHAnsi" w:hAnsiTheme="minorHAnsi" w:cstheme="minorHAnsi"/>
                <w:sz w:val="20"/>
                <w:szCs w:val="20"/>
              </w:rPr>
              <w:noBreakHyphen/>
              <w:t>4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C46C39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88E1C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70</w:t>
            </w:r>
          </w:p>
        </w:tc>
      </w:tr>
      <w:tr w:rsidR="003D2A60" w:rsidRPr="00534F29" w14:paraId="455061CF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DC35B1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25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04AC74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 xml:space="preserve">Groch łuskany (połówki o barwie żółtej, barwa jednolita, powierzchnia bez uszkodzeń mechanicznych i plam chorobowych, bez pozostałości łuski, bez obcych zapachów i posmaków, np. stęchły, pleśni, gorzki, bez obecności  szkodników  żywych, martwych i ich pozostałości, opakowanie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jednostkowe:torba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foliowa, waga netto do 5k g, termin przydatności w dniu dostawy minimum 6 miesięcy).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0F58C03A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471ACF">
              <w:rPr>
                <w:rFonts w:asciiTheme="minorHAnsi" w:hAnsiTheme="minorHAnsi" w:cstheme="minorHAnsi"/>
                <w:sz w:val="20"/>
                <w:szCs w:val="20"/>
              </w:rPr>
              <w:t>15893000</w:t>
            </w:r>
            <w:r w:rsidRPr="00471ACF">
              <w:rPr>
                <w:rFonts w:asciiTheme="minorHAnsi" w:hAnsiTheme="minorHAnsi" w:cstheme="minorHAnsi"/>
                <w:sz w:val="20"/>
                <w:szCs w:val="20"/>
              </w:rPr>
              <w:noBreakHyphen/>
              <w:t>4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D31BA1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kg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7CFEB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170</w:t>
            </w:r>
          </w:p>
        </w:tc>
      </w:tr>
      <w:tr w:rsidR="003D2A60" w:rsidRPr="00534F29" w14:paraId="19F4946C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C50A5B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26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2B1BD4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Fasola  średnia (biała, barwa jednolita, powierzchnia bez uszkodzeń mechanicznych i plam chorobowych, bez obcych zapachów i posmaków, np. stęchły, pleśni, gorzki, bez obecności szkodników żywych, martwych i ich pozostałości, opakowanie jednostkowe: torba foliowa, masa netto do 5 kg termin przydatności w dniu dostawy minimum 6 miesięcy).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19D75488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471ACF">
              <w:rPr>
                <w:rFonts w:asciiTheme="minorHAnsi" w:hAnsiTheme="minorHAnsi" w:cstheme="minorHAnsi"/>
                <w:sz w:val="20"/>
                <w:szCs w:val="20"/>
              </w:rPr>
              <w:t>15893000</w:t>
            </w:r>
            <w:r w:rsidRPr="00471ACF">
              <w:rPr>
                <w:rFonts w:asciiTheme="minorHAnsi" w:hAnsiTheme="minorHAnsi" w:cstheme="minorHAnsi"/>
                <w:sz w:val="20"/>
                <w:szCs w:val="20"/>
              </w:rPr>
              <w:noBreakHyphen/>
              <w:t>4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D2A7F1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kg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1ADC7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172</w:t>
            </w:r>
          </w:p>
        </w:tc>
      </w:tr>
      <w:tr w:rsidR="003D2A60" w:rsidRPr="00534F29" w14:paraId="3812C813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EEA0A4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27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959044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 xml:space="preserve">Mąka pszenna (typ 550, struktura i konsystencja sypka, drobnoziarnista, bez grudek, bez obcych zapachów i posmaków, np. stęchły, pleśni, gorzki, bez obecności szkodników żywych, martwych i ich pozostałości, opakowanie  jednostkowe: torebki papierowe, oznakowane, estetycznie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zadrukowane,masa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netto 1kg, termin przydatności w dniu dostawy minimum 4 miesiące).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53CC4EA1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15600000-4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F14CBB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kg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97E65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246</w:t>
            </w:r>
          </w:p>
        </w:tc>
      </w:tr>
      <w:tr w:rsidR="003D2A60" w:rsidRPr="00534F29" w14:paraId="685E12F4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926382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28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004D90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 xml:space="preserve">Mąka ziemniaczana (barwa biała, struktura i konsystencja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sypka,drobnoziarnista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, bez grudek, bez obcych zapachów i posmaków, np.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stęchły,pleśni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, gorzki, bez obecności szkodników żywych, martwych i ich pozostałości, opakowanie jednostkowe: torba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papierowa,oznakowane,estetycznie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zadrukowane, masa netto 1kg, termin przydatności w dniu dostawy minimum 6 miesięcy.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40AC7743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15600000-4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681909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kg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543FD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68</w:t>
            </w:r>
          </w:p>
        </w:tc>
      </w:tr>
      <w:tr w:rsidR="003D2A60" w:rsidRPr="00534F29" w14:paraId="3B5DE523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0A16DE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29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1C48FF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 xml:space="preserve">Mąka kukurydziana  bez glutenowa  wyprodukowana w warunkach specjalnych  dla produktów  bezglutenowych oznakowana jako produkt bezglutenowy,  barwa żółta, struktura i konsystencja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sypka,drobnoziarnista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, bez grudek, bez obcych zapachów i posmaków, np.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stęchły,pleśni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, gorzki, bez obecności szkodników żywych, martwych i ich pozostałości, opakowanie jednostkowe: torba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papierowa,oznakowane,estetycznie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zadrukowane, masa netto 0 ,5kg- 1kg, termin przydatności w dniu dostawy minimum 6 miesięcy.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1A292C57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15600000-4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96C6F2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kg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AF461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81</w:t>
            </w:r>
          </w:p>
        </w:tc>
      </w:tr>
      <w:tr w:rsidR="003D2A60" w:rsidRPr="00534F29" w14:paraId="281BCFC1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2C3686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30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347F1B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 xml:space="preserve">Mąka ryżowa bez glutenu wyprodukowana w warunkach specjalnych warunkach dla produktów  bezglutenowych oznakowana  jako produkt       bezglutenowy,  barwa biała, struktura i konsystencja 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sypka,drobnoziarnista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, bez grudek, bez obcych zapachów i posmaków, np.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stęchły,pleśni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, gorzki, bez obecności szkodników żywych, martwych i ich pozostałości, opakowanie jednostkowe: torba papierowa lub plastikowa </w:t>
            </w:r>
          </w:p>
          <w:p w14:paraId="63FD1323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 xml:space="preserve">zgrzewana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oznakowane,estetycznie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 zadrukowane, masa netto 0 ,5kg- 1kg, termin przydatności w dniu dostawy minimum 6 miesięcy.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7ED407DE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15600000-4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3ECDE8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kg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DF34E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12</w:t>
            </w:r>
          </w:p>
        </w:tc>
      </w:tr>
      <w:tr w:rsidR="003D2A60" w:rsidRPr="00534F29" w14:paraId="1655C2B5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FDDF7A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31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732649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 xml:space="preserve">Płatki kukurydziane  bezglutenowe  wyprodukowane w specjalnych w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warunka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ch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  dla tych produktów, barwa złotożółta z różnymi odcieniami, struktura i konsystencja  sypka, w postaci drobnych równokształtnych płatków, bez grudek, bez płatków pokruszonych, smak i zapach charakterystyczny dla płatków, lekko słodkawy, skład: grys kukurydziany minimum 98,5%, wartość energetyczna w 100 g: od 350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kca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do 410 kcal, bez obcych zapachów i posmaków, opakowania torba papierowa lub foliowa, masa netto  250g- termin przydatności w dniu dostawy minimum 6 miesięcy).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1F9085A1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15600000-4</w:t>
            </w:r>
            <w:hyperlink r:id="rId5" w:history="1"/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63336E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8B072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130</w:t>
            </w:r>
          </w:p>
        </w:tc>
      </w:tr>
      <w:tr w:rsidR="003D2A60" w:rsidRPr="00534F29" w14:paraId="28C42BA4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1B638E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32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C73B90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 xml:space="preserve">Płatki kukurydziane (bezglutenowe, barwa złotożółta z różnymi odcieniami, struktura i konsystencja  sypka, w postaci drobnych równokształtnych płatków, bez grudek, bez płatków pokruszonych, smak i zapach charakterystyczny dla płatków, lekko słodkawy, skład: grys kukurydziany minimum 98,5%, wartość energetyczna w 100 g: od 350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kca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do 410 kcal, bez obcych zapachów i posmaków, opakowania  torba papierowa lub foliowa, masa netto 1kg- termin przydatności w dniu dostawy minimum 6 miesięcy).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0245029F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15600000-4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823241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EACB4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21</w:t>
            </w:r>
          </w:p>
        </w:tc>
      </w:tr>
      <w:tr w:rsidR="003D2A60" w:rsidRPr="00534F29" w14:paraId="027AC1DE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CAF98A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lastRenderedPageBreak/>
              <w:t>33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D3D721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Płatki ryżowe opakowanie  jednostkowe 1kg produkt otrzymany przez zgniecenie  oczyszczonych ziaren ryżu poddany obróbce suszony, płatkowany. Opakowanie nienaruszone, wolne od zanieczyszczeń biologicznych i szkodników, oznakowane danymi producenta i terminem spożycia dniu dostawy minimum 6 miesięcy).</w:t>
            </w:r>
          </w:p>
          <w:p w14:paraId="72F10F70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24EA1EAB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15600000-4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A75E03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E7566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25</w:t>
            </w:r>
          </w:p>
        </w:tc>
      </w:tr>
      <w:tr w:rsidR="003D2A60" w:rsidRPr="00534F29" w14:paraId="75E085A3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6C2622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34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FFC0F1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Wafle ryżowe opak  15 g naturalne, wyprodukowane z ryżu brązowego, bez dodatku glutenu, barwa od białej do jasnożółtej, bez obcych zapachów i posmaków bez zawilgoceń; opakowanie jednostkowe: foliowe, masa netto od 15 g do ilość  w opakowaniu  zbiorczym 24szt. termin przydatności w dniu dostawy minimum 6 miesięcy).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2B99BF2F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15600000-4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483B8D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16305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415</w:t>
            </w:r>
          </w:p>
        </w:tc>
      </w:tr>
      <w:tr w:rsidR="003D2A60" w:rsidRPr="00534F29" w14:paraId="3C65DA66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73C1B7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35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DB5AEE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 xml:space="preserve">Herbata  owocowa w saszetkach (sypka, bez grudek, po zaparzeniu aromatyczny napar, torebki prostokątne w kopertach papierowych 2 g – 1szt., opakowanie  jednostkowe zawiera  20-25szt saszetek zapakowane w sztywny kartonik, który zawiera k  herbaty smakowe, bez obcych zapachów i posmaków, bez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zawilgoceń,termin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przydatności w dniu dostawy: minimum 6 miesięcy).</w:t>
            </w:r>
          </w:p>
          <w:p w14:paraId="4A3C20F2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7FC8BE80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t>15000000</w:t>
            </w:r>
            <w:r>
              <w:noBreakHyphen/>
              <w:t>8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41257E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82952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147</w:t>
            </w:r>
          </w:p>
        </w:tc>
      </w:tr>
      <w:tr w:rsidR="003D2A60" w:rsidRPr="00534F29" w14:paraId="1B74506A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7849F5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36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B9F9BE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 xml:space="preserve"> Przecier pomidorowy skład: przecier pomidorowy  minimum 98%, barwa intensywnie czerwona, właściwa dla pomidorów, konsystencja półpłynna do gęstej, bez skórek i nasion, zapach mocno pomidorowy, bez obcych zapachów i posmaków, opakowanie jednostkowe: karton, masa netto od 0,5kg , termin przydatności w dniu dostawy  minimum 6 miesięcy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70AEE1A3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t>15331425</w:t>
            </w:r>
            <w:r>
              <w:noBreakHyphen/>
              <w:t>2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130E79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EECEE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72</w:t>
            </w:r>
          </w:p>
        </w:tc>
      </w:tr>
      <w:tr w:rsidR="003D2A60" w:rsidRPr="00534F29" w14:paraId="7A5A57C1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3DADA0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37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3AB907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Szczaw krojony  wyprodukowany z młodych liści szczawiu(skład: krojone liście  szczawiu, sól, barwa właściwa dla szczawiu, smak intensywny, lekko kwaśny, lekko słony, bez obcych      zapachów i posmaków, opakowanie jednostkowe  słój szklany, masa netto od 250 g do 900 g, termin przydatności w dniu dostawy minimum  6 miesięcy)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54D91C94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15331000-7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2A4E35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70511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177</w:t>
            </w:r>
          </w:p>
        </w:tc>
      </w:tr>
      <w:tr w:rsidR="003D2A60" w:rsidRPr="00534F29" w14:paraId="511A3668" w14:textId="77777777" w:rsidTr="00FA2DA2">
        <w:tblPrEx>
          <w:tblCellMar>
            <w:top w:w="0" w:type="dxa"/>
          </w:tblCellMar>
        </w:tblPrEx>
        <w:trPr>
          <w:cantSplit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E58D9B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38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76754F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Chrzan tarty (produkt otrzymany ze świeżych, pozbawionych skórki tartych korzeni chrzanu, kwasku  cytrynowego, soli i cukru, zawartość korzenia chrzanu minimum 54%, barwa biała lub biało-kremowa, jednolita w całej masie, smak i zapach lekko piekący, kwaśnosłodki, bez obcych zapachów i posmaków, opakowanie jednostkowe słój szklany, masa netto 170 g -220g, termin przydatności w dniu dostawy minimum</w:t>
            </w:r>
          </w:p>
          <w:p w14:paraId="5E7F373B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6 miesięcy)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5176C2FA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15331000-7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22C3EA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2D2B4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49</w:t>
            </w:r>
          </w:p>
        </w:tc>
      </w:tr>
      <w:tr w:rsidR="003D2A60" w:rsidRPr="00534F29" w14:paraId="7F95D7FF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A606A6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39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5A0A75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Chrzan tarty (produkt otrzymany ze świeżych, pozbawionych skórki tartych korzeni chrzanu, kwasku  cytrynowego, soli i cukru, zawartość korzenia chrzanu minimum 54%, barwa biała lub biało-kremowa, jednolita w całej masie, smak i zapach lekko piekący, kwaśnosłodki, bez obcych zapachów i posmaków, opakowanie jednostkowe słój szklany, masa netto 850 g, termin przydatności w dniu dostawy minimum 6 miesięcy)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025029F6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15331000-7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6674CB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B72F3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10</w:t>
            </w:r>
          </w:p>
        </w:tc>
      </w:tr>
      <w:tr w:rsidR="003D2A60" w:rsidRPr="00534F29" w14:paraId="04BD131A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8C5E6E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40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0F6120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Groszek konserwowy (całe ziarna groszku w zalewie, powierzchnia warzyw bez uszkodzeń mechanicznych i plam chorobowych, konsystencja miękka, zalewa klarowna, bez obcych zapachów i posmaków, opakowanie  jednostkowe- puszka metalowa, waga netto do 1600 g - 2000gnetto, na opakowaniu podana masa netto po odcieku, cena za kg masy netto po odcieku, termin przydatności w dniu dostawy minimum 6 miesięcy. Niedopuszczalnym jest ,aby puszka była  wgnieciona lub nosiła ślady rdzy.</w:t>
            </w:r>
          </w:p>
          <w:p w14:paraId="3F0DE72F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136AD8C2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Style w:val="Pogrubienie"/>
              </w:rPr>
              <w:t>15331400</w:t>
            </w:r>
            <w:r>
              <w:rPr>
                <w:rStyle w:val="Pogrubienie"/>
              </w:rPr>
              <w:noBreakHyphen/>
              <w:t>1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0A466C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C5CB2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3</w:t>
            </w:r>
          </w:p>
        </w:tc>
      </w:tr>
      <w:tr w:rsidR="003D2A60" w:rsidRPr="00534F29" w14:paraId="25638FEC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92786D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lastRenderedPageBreak/>
              <w:t>41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22DF56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Groszek konserwowy (całe ziarna groszku w zalewie, powierzchnia warzyw bez uszkodzeń mechanicznych i plam chorobowych, konsystencja miękka, zalewa klarowna, bez obcych zapachów i posmaków, opakowanie  jednostkowe- puszka metalowa, waga netto do 240-400g g, na opakowaniu podana masa netto po odcieku, cena za kg masy netto po odcieku, termin przydatności w dniu dostawy minimum 6 miesięcy. Niedopuszczalnym jest ,aby puszka była  wgnieciona lub nosiła ślady rdzy.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6EDEDC1A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Style w:val="Pogrubienie"/>
              </w:rPr>
              <w:t>15331400</w:t>
            </w:r>
            <w:r>
              <w:rPr>
                <w:rStyle w:val="Pogrubienie"/>
              </w:rPr>
              <w:noBreakHyphen/>
              <w:t>1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AEC6EE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29179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84</w:t>
            </w:r>
          </w:p>
        </w:tc>
      </w:tr>
      <w:tr w:rsidR="003D2A60" w:rsidRPr="00534F29" w14:paraId="72136116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9516B7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42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955D59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 xml:space="preserve">Kukurydza konserwowa (skład: całe ziarna kukurydzy, woda, cukier,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sól,powierzchnia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bez uszkodzeń mechanicznych i plam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chorobowych,konsystencja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miękka, zalewa klarowna, smak lekko słodki, bez obcych zapachów i posmaków, opakowanie  jednostkowe: puszka metalowa, waga netto do 500 g, na opakowaniu  podana  masa netto po odcieku, cena za kg masy  netto po odcieku, termin przydatności w dniu dostawy minimum 6 miesięcy) Niedopuszczalnym jest ,aby puszka była  wgnieciona lub nosiła ślady rdzy.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562AE457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Style w:val="Pogrubienie"/>
              </w:rPr>
              <w:t>15331400</w:t>
            </w:r>
            <w:r>
              <w:rPr>
                <w:rStyle w:val="Pogrubienie"/>
              </w:rPr>
              <w:noBreakHyphen/>
              <w:t>1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86C29C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4AED1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142</w:t>
            </w:r>
          </w:p>
        </w:tc>
      </w:tr>
      <w:tr w:rsidR="003D2A60" w:rsidRPr="00534F29" w14:paraId="402D3A91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808F09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43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FC4AD3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 xml:space="preserve">Kukurydza konserwowa (skład: całe ziarna kukurydzy, woda, cukier,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sól,powierzchnia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bez uszkodzeń mechanicznych i plam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chorobowych,konsystencja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miękka, zalewa klarowna, smak lekko słodki, bez obcych zapachów i posmaków, opakowanie  jednostkowe: puszka metalowa, waga netto1,500g do 2000 g, na opakowaniu  podana  masa netto po odcieku, cena za kg masy  netto po odcieku, termin przydatności w dniu dostawy minimum 6 miesięcy. Niedopuszczalnym jest ,aby puszka była  wgnieciona lub nosiła ślady rdzy.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5BCF528C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Style w:val="Pogrubienie"/>
              </w:rPr>
              <w:t>15331400</w:t>
            </w:r>
            <w:r>
              <w:rPr>
                <w:rStyle w:val="Pogrubienie"/>
              </w:rPr>
              <w:noBreakHyphen/>
              <w:t>1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9EB328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BC764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17</w:t>
            </w:r>
          </w:p>
        </w:tc>
      </w:tr>
      <w:tr w:rsidR="003D2A60" w:rsidRPr="00534F29" w14:paraId="16FFA9CF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2CB474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44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138F92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Fasola  czerwona konserwowa (skład: całe ziarna fasoli w zalewie naturalnie mętnej, powierzchnia warzyw bez uszkodzeń mechanicznych i plam chorobowych, konsystencja miękka, bez obcych zapachów i posmaków, opakowanie jednostkowe- puszka metalowa, masa netto do 500 g, na opakowaniu podana masa netto po odcieku, cena za kg masy netto po odcieku, termin przydatności w dniu dostawy minimum 6 miesięcy .Niedopuszczalnym jest ,aby puszka była  wgnieciona lub nosiła ślady rdzy.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1177AE2E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Style w:val="Pogrubienie"/>
              </w:rPr>
              <w:t>15331400</w:t>
            </w:r>
            <w:r>
              <w:rPr>
                <w:rStyle w:val="Pogrubienie"/>
              </w:rPr>
              <w:noBreakHyphen/>
              <w:t>1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61E1E5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3D719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55</w:t>
            </w:r>
          </w:p>
        </w:tc>
      </w:tr>
      <w:tr w:rsidR="003D2A60" w:rsidRPr="00534F29" w14:paraId="4EA60571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2227DD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45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6035EE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Fasola  czerwona konserwowa (skład: całe ziarna fasoli w zalewie naturalnie mętnej, powierzchnia warzyw bez uszkodzeń mechanicznych i plam chorobowych, konsystencja miękka, bez obcych zapachów i posmaków, opakowanie jednostkowe- puszka metalowa, masa netto do 2000 g, na opakowaniu podana masa netto po odcieku, cena za kg masy netto po odcieku, termin przydatności w dniu dostawy minimum 6 miesięcy. Niedopuszczalnym jest ,aby puszka była  wgnieciona lub nosiła ślady rdzy.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2C01D3D6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Style w:val="Pogrubienie"/>
              </w:rPr>
              <w:t>15331400</w:t>
            </w:r>
            <w:r>
              <w:rPr>
                <w:rStyle w:val="Pogrubienie"/>
              </w:rPr>
              <w:noBreakHyphen/>
              <w:t>1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28938E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18E1E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18</w:t>
            </w:r>
          </w:p>
        </w:tc>
      </w:tr>
      <w:tr w:rsidR="003D2A60" w:rsidRPr="00534F29" w14:paraId="76BC921E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2B934C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46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BE9CE1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 xml:space="preserve">Lubczyk liść suszony opakowanie jednostkowe  detaliczne ok 8g smak charakterystyczny, zapach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ostry,bez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obcych zapachów i posmaków,1opakowanie  min 8g -.25 g, sypki bez dodatkowych aromatów, pakowana w torebki, opakowanie  nienaruszone, wolne od zanieczyszczeń biologicznych i szkodników  i ich pozostałości, oznakowane danymi producenta i terminem spożycia w dniu dostawy minimum 6 miesięcy). Opakowanie zbiorcze: kartonik, od 15 sztuk do 35 sztuk w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opakowaniu,z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opisem  produktu, termin przydatności w dniu dostawy minimum. Termin przydatności w dniu dostawy minimum 6 miesięcy. Niedopuszczalnym jest ,aby puszka była  wgnieciona lub nosiła ślady rdzy.</w:t>
            </w:r>
          </w:p>
          <w:p w14:paraId="67954E82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65F1CB48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t>15870000-7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10853E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44734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19</w:t>
            </w:r>
          </w:p>
        </w:tc>
      </w:tr>
      <w:tr w:rsidR="003D2A60" w:rsidRPr="00534F29" w14:paraId="34CAD116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3E8F65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47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0FF154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 xml:space="preserve">Ciecierzyca (nasiona całe o barwie kremowej, jednolitej w całej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masie,powierzchnia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nasion bez uszkodzeń mechanicznych i plam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chorobowych,konsystencja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miękka w klarownej zalewie, bez obcych zapachów i posmaków, opakowanie jednostkowe puszka metalowa, masa netto do 500g, na opakowaniu podana masa netto po odcieku, cena za kg masy netto po odcieku, termin przydatności w dniu dostawy minimum 6 miesięcy. Niedopuszczalnym jest ,aby puszka była  wgnieciona lub nosiła ślady rdzy.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00AA02FA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Style w:val="Pogrubienie"/>
              </w:rPr>
              <w:t>15331400</w:t>
            </w:r>
            <w:r>
              <w:rPr>
                <w:rStyle w:val="Pogrubienie"/>
              </w:rPr>
              <w:noBreakHyphen/>
              <w:t>1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40F409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EAE1F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102</w:t>
            </w:r>
          </w:p>
        </w:tc>
      </w:tr>
      <w:tr w:rsidR="003D2A60" w:rsidRPr="00534F29" w14:paraId="6104B3A4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C417ED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48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D6BE41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 xml:space="preserve">Dżem (różne smaki: truskawkowy, morelowy, wiśniowy, śliwkowy i inne  dostępne na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rynku,nisko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słodzony, konsystencja stała, barwa uzależniona od rodzaju użytych owoców, bez obcych zapachów i posmaków, opakowanie  jednostkowe od 220 g do 280g słoik, opakowania jednostkowe zapakowane w pudła  lub zgrzewki plastikowe  termin przydatności w dniu dostawy minimum 6 miesięcy)</w:t>
            </w:r>
          </w:p>
          <w:p w14:paraId="6D4DB7AD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598C4F9F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15330000-0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D776A0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EDF98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175</w:t>
            </w:r>
          </w:p>
        </w:tc>
      </w:tr>
      <w:tr w:rsidR="003D2A60" w:rsidRPr="00534F29" w14:paraId="0560A003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6C8A3A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lastRenderedPageBreak/>
              <w:t>49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FF78E9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 xml:space="preserve">Konfitura morelowa  niskosłodzona800g  opakowanie- słoik szklany 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Skład:morele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(60%), cukier, woda, a także pektyny (substancja żelująca), guma 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guar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(substancja zagęszczająca)  kwas cytrynowy (regulator kwasowości), cechuje ją bogactwo owoców konsystencja i naturalny smak, z podwyższoną zawartością beta-karotenu, żelaza. Termin przydatności w dniu dostawy minimum 6 miesięcy</w:t>
            </w:r>
          </w:p>
          <w:p w14:paraId="75CE5211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</w:p>
          <w:p w14:paraId="072F44B3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3B6B3782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15330000-0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3D3DB6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52D89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50</w:t>
            </w:r>
          </w:p>
        </w:tc>
      </w:tr>
      <w:tr w:rsidR="003D2A60" w:rsidRPr="00534F29" w14:paraId="5F298AB9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E75241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4B662C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 xml:space="preserve">Fit  ciasteczka zbożowe kakaowe  bez cukru(opakowanie jednostkowe zawiera od 280 g do 350 g ciastek,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skład:mąka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pszenna minimum 40% pełnoziarniste płatki owsiane minimum10%, substancje słodzące, kakao o obniżonej zawartości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tłuszczu,substancje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spulchniające, bez obcych zapachów i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posmaków,niedopuszczalne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ciastka połamane, zgniecione, termin przydatności w dniu dostawy minimum 6 miesięcy).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0E9B88AB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15812000-3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D6C40F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C7FA3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400</w:t>
            </w:r>
          </w:p>
        </w:tc>
      </w:tr>
      <w:tr w:rsidR="003D2A60" w:rsidRPr="00534F29" w14:paraId="460D49DD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BBB472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51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066011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 xml:space="preserve"> Fit  ciasteczka  zbożowe z morelą bez cukru(opakowanie zawiera od 280 g do 350 g ciastek skład: mąka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pszenna,pełnoziarniste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płatki owsiane, suszona morela min. 7%, substancje słodzące, substancje spulchniające, bez obcych zapachów i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posmaków,niedopuszczalne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ciastka połamane, zgniecione, termin przydatności w dniu dostawy minimum 6 miesięcy).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2AA0402C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15812000-3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CAA336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4368B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400</w:t>
            </w:r>
          </w:p>
        </w:tc>
      </w:tr>
      <w:tr w:rsidR="003D2A60" w:rsidRPr="00534F29" w14:paraId="2426978D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D77530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52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B75402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Herbatniki  maślane (kształt prostokątny, barwa jednolita, smak i zapach typowy dla tego typu ciastek, bez obcych zapachów i posmaków, niedopuszczalne herbatniki połamane i pokruszone, opakowanie jednostkowe od 40 g do 50 g, termin przydatności w dniu dostawy minimum 6 miesięcy).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1E1E9297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15812000-3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EA77BC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028B5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4000</w:t>
            </w:r>
          </w:p>
        </w:tc>
      </w:tr>
      <w:tr w:rsidR="003D2A60" w:rsidRPr="00534F29" w14:paraId="5631BDD3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90AFFF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53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BCB730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Biszkopty(kształt okrągły, barwa złotożółta, smak i zapach typowy dla tego typu ciastek, bez obcych zapachów i posmaków, niedopuszczalne biszkopty połamane i pokruszone, opakowanie jednostkowe  500 g, termin przydatności w dniu dostawy minimum 6 miesięcy).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56CC4F21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15812000-3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0482A5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4F619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150</w:t>
            </w:r>
          </w:p>
        </w:tc>
      </w:tr>
      <w:tr w:rsidR="003D2A60" w:rsidRPr="00534F29" w14:paraId="0D549FC6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4C2FF4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54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D88E7C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 xml:space="preserve">Czekolada  mleczna (skład: masa kakaowa minimum 31%,serwatka z mleka w proszku ,tłuszcz mleczny) barwa jednolita w całej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masie,masa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netto jednej sztuki od 80 g do 100 g, bez obcych zapachów i posmaków, niedopuszczalna czekolada połamana,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pokruszona,zdeformowana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>, termin przydatności w dniu dostawy minimum 6miesięcy).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54DF2BFF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15840000-8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A7C6B5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EC4E8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700</w:t>
            </w:r>
          </w:p>
        </w:tc>
      </w:tr>
      <w:tr w:rsidR="003D2A60" w:rsidRPr="00534F29" w14:paraId="47D622D1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8217D8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55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D973B0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 xml:space="preserve">Koncentrat pomidorowy 800-900g .Koncentrat pomidorowy słoik 800-900gKoncentrat pomidorowy 28 - 30% ze świeżych 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pomidorów,pasteryzowany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bez żadnych  dodatków  i  konserwantów, intensywny czerwony kolor. Oznakowane danymi producenta i terminem spożycia termin przydatności w dniu dostawy minimum 6miesięcy).</w:t>
            </w:r>
          </w:p>
          <w:p w14:paraId="583805F3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</w:p>
          <w:p w14:paraId="7849120B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</w:p>
          <w:p w14:paraId="264616E0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69E851FC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8569F0">
              <w:rPr>
                <w:rFonts w:cs="Times New Roman"/>
                <w:sz w:val="18"/>
                <w:szCs w:val="18"/>
              </w:rPr>
              <w:t>15331423</w:t>
            </w:r>
            <w:r w:rsidRPr="008569F0">
              <w:rPr>
                <w:rFonts w:cs="Times New Roman"/>
                <w:sz w:val="18"/>
                <w:szCs w:val="18"/>
              </w:rPr>
              <w:noBreakHyphen/>
              <w:t>8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9E1CBF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189F4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125</w:t>
            </w:r>
          </w:p>
        </w:tc>
      </w:tr>
      <w:tr w:rsidR="003D2A60" w:rsidRPr="00534F29" w14:paraId="2485C128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028935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56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56BBED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 xml:space="preserve">Koncentrat pomidorowy 190g .Koncentrat pomidorowy słoik 800-900gKoncentrat pomidorowy 28 - 30% ze świeżych 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pomidorów,pasteryzowany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bez żadnych  dodatków  i  konserwantów, intensywny czerwony kolor. Oznakowane danymi producenta i terminem spożycia termin przydatności w dniu dostawy minimum 6miesięcy).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4B744EBC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8569F0">
              <w:rPr>
                <w:rFonts w:cs="Times New Roman"/>
                <w:sz w:val="18"/>
                <w:szCs w:val="18"/>
              </w:rPr>
              <w:t>15331423</w:t>
            </w:r>
            <w:r w:rsidRPr="008569F0">
              <w:rPr>
                <w:rFonts w:cs="Times New Roman"/>
                <w:sz w:val="18"/>
                <w:szCs w:val="18"/>
              </w:rPr>
              <w:noBreakHyphen/>
              <w:t>8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FD61C1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12B0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65</w:t>
            </w:r>
          </w:p>
        </w:tc>
      </w:tr>
      <w:tr w:rsidR="003D2A60" w:rsidRPr="00534F29" w14:paraId="1FAF016C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4FDF7E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57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3DB4F3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Sos pomidorowy opak. 5kg (pomidory 99,%)Sos pomidorowy opak. 5kg (pomidory 99,%) Sos nie powinien zawierać przypraw, zapakowany w  folię. Bez dodatków przypraw nie uszkodzone worki Nieuszkodzony, oznakowany danymi producenta, datą ważności do spożycia.  Opakowanie wolne od zanieczyszczeń biologicznych, i szkodników oraz ich pozostałości. Oznakowane danymi producenta i terminem spożycia termin przydatności w dniu dostawy minimum 6miesięcy).</w:t>
            </w:r>
          </w:p>
          <w:p w14:paraId="4B538F64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5FB0C33F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8569F0">
              <w:rPr>
                <w:rFonts w:cs="Times New Roman"/>
                <w:sz w:val="18"/>
                <w:szCs w:val="18"/>
              </w:rPr>
              <w:t>15331400</w:t>
            </w:r>
            <w:r w:rsidRPr="008569F0">
              <w:rPr>
                <w:rFonts w:cs="Times New Roman"/>
                <w:sz w:val="18"/>
                <w:szCs w:val="18"/>
              </w:rPr>
              <w:noBreakHyphen/>
              <w:t>1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3F3283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19145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78</w:t>
            </w:r>
          </w:p>
        </w:tc>
      </w:tr>
      <w:tr w:rsidR="003D2A60" w:rsidRPr="00534F29" w14:paraId="6629DCFC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D661A8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lastRenderedPageBreak/>
              <w:t>58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6D2035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Ajwar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łagodny-s</w:t>
            </w:r>
            <w:r w:rsidRPr="00534F29">
              <w:rPr>
                <w:rStyle w:val="Uwydatnienie"/>
                <w:rFonts w:cs="Times New Roman"/>
                <w:i w:val="0"/>
                <w:iCs w:val="0"/>
                <w:sz w:val="18"/>
                <w:szCs w:val="18"/>
              </w:rPr>
              <w:t>kładni</w:t>
            </w:r>
            <w:r w:rsidRPr="00534F29">
              <w:rPr>
                <w:rFonts w:cs="Times New Roman"/>
                <w:sz w:val="18"/>
                <w:szCs w:val="18"/>
              </w:rPr>
              <w:t>ki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>. papryka (76%). bakłażany (12%). olej słonecznikowy. ocet spirytusowy. koncentrat pomidorowy (2,6%). sól. cukier. przyprawy. Słodka  papryka ,opakowanie szklane słoik  o gramaturze 690g-800g Nieuszkodzony, oznakowany  danymi producenta, datą ważności do spożycia.  Opakowanie  wolne  od zanieczyszczeń biologicznych, i szkodników oraz ich pozostałości. Oznakowane danymi producenta i terminem spożycia termin przydatności w dniu dostawy minimum 6miesięcy.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7379513D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t>15894400</w:t>
            </w:r>
            <w:r>
              <w:noBreakHyphen/>
              <w:t>5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2E9603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DA683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230</w:t>
            </w:r>
          </w:p>
        </w:tc>
      </w:tr>
      <w:tr w:rsidR="003D2A60" w:rsidRPr="00534F29" w14:paraId="6A779CB4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0F90E0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59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35DFB4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Pulpa pomidorowa 5kg opakowanie  jednostkowe .Skład : pomidory 99,8%, sól. Nie zawiera  konserwantów, sztucznych aromatów. zapakowany w  folię. Bez dodatków przypraw nie uszkodzone  worki Nie uszkodzony, oznakowany  danymi producenta, datą ważności do spożycia.  Opakowanie wolne od zanieczyszczeń biologicznych, i szkodników oraz ich pozostałości. Oznakowane danymi producenta i terminem  spożycia termin przydatności w dniu dostawy minimum 6miesięcy).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04D3DFD3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8569F0">
              <w:rPr>
                <w:rFonts w:cs="Times New Roman"/>
                <w:sz w:val="18"/>
                <w:szCs w:val="18"/>
              </w:rPr>
              <w:t>15331400</w:t>
            </w:r>
            <w:r w:rsidRPr="008569F0">
              <w:rPr>
                <w:rFonts w:cs="Times New Roman"/>
                <w:sz w:val="18"/>
                <w:szCs w:val="18"/>
              </w:rPr>
              <w:noBreakHyphen/>
              <w:t>1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3E568D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B4234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58</w:t>
            </w:r>
          </w:p>
        </w:tc>
      </w:tr>
      <w:tr w:rsidR="003D2A60" w:rsidRPr="00534F29" w14:paraId="136A3A7F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C3A11A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60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0811A7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Podpłomyki bez cukru .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Skład:Mąka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pszenna, mleko w proszku, tłuszcz roślinny (tłuszcz cukierniczy), sól, emulgator: lecytyny (z soi), substancje spulchniające:  wodorowęglan sodu. </w:t>
            </w:r>
          </w:p>
          <w:p w14:paraId="1D99F7C8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Gramatura od 60g-100g</w:t>
            </w:r>
          </w:p>
          <w:p w14:paraId="36C36B67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Pakowane w opakowania plastikowe dostosowane do kontaktu z żywnością. Opakowanie wolne od zanieczyszczeń biologicznych, i szkodników oraz ich pozostałości. Oznakowane danymi producenta i terminem  spożycia termin przydatności w dniu dostawy minimum 6miesięcy).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01FC2DA8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15812000-3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703456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4AAD2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215</w:t>
            </w:r>
          </w:p>
        </w:tc>
      </w:tr>
      <w:tr w:rsidR="003D2A60" w:rsidRPr="00534F29" w14:paraId="2D54B31D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52C571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61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6D7FCE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 xml:space="preserve">Krem pistacjowy190g słoik szklany. Skład :pistacje 30%,cukier,,olej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słonecznikowy,tłuszcz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palmowy,,odtłuszczone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mleko w proszku. mleko w proszku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pełne,koncentrat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kurkumy ,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spiruliny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,emulgator.  Produkt oznakowany danymi producenta i terminem spożycia. Przydatności w dniu dostawy minimum 6miesięcy).</w:t>
            </w:r>
          </w:p>
          <w:p w14:paraId="52CCD023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1659A170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t>15894600</w:t>
            </w:r>
            <w:r>
              <w:noBreakHyphen/>
              <w:t>7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930D8C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B6EC1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34</w:t>
            </w:r>
          </w:p>
        </w:tc>
      </w:tr>
      <w:tr w:rsidR="003D2A60" w:rsidRPr="00534F29" w14:paraId="2CAA2F7F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682093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62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B6745B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Ciastko biszkoptowo - tłuszczowe z nadzieniem w kształcie misia. Skład :ciastka  w kształcie misia, wypiekane z mąki pszennej, jaj i oleju, z nadzieniem mlecznym, czekoladowym lub truskawkowym, które nie zawierają barwników ani konserwantów, ale mogą zawierać alergeny takie jak pszenica, jaja, mleko i soja, a także śladowe ilości orzechów  Produkt oznakowany danymi producenta i terminem spożycia. Przydatności w dniu dostawy minimum 6miesięcy).</w:t>
            </w:r>
          </w:p>
          <w:p w14:paraId="409A8F71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047DA75D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15812000-3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8A4EEF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310D9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200</w:t>
            </w:r>
          </w:p>
        </w:tc>
      </w:tr>
      <w:tr w:rsidR="003D2A60" w:rsidRPr="00534F29" w14:paraId="2745D3E0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ECECBD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63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42BAB7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 xml:space="preserve">Masło orzechowe gładkie 350g słoik szklany.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Skład:orzeszki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ziemne (arachidowe)prażone 100%, Produkt oznakowany danymi producenta i terminem spożycia. Przydatności w dniu dostawy minimum 6 miesięcy).</w:t>
            </w:r>
          </w:p>
          <w:p w14:paraId="5601F730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2474DE41" w14:textId="77777777" w:rsidR="003D2A60" w:rsidRPr="008569F0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20"/>
                <w:szCs w:val="20"/>
              </w:rPr>
            </w:pPr>
            <w:r w:rsidRPr="008569F0">
              <w:rPr>
                <w:sz w:val="20"/>
                <w:szCs w:val="20"/>
              </w:rPr>
              <w:t>15894600</w:t>
            </w:r>
            <w:r w:rsidRPr="008569F0">
              <w:rPr>
                <w:sz w:val="20"/>
                <w:szCs w:val="20"/>
              </w:rPr>
              <w:noBreakHyphen/>
              <w:t>7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7F3A15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402A2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21</w:t>
            </w:r>
          </w:p>
        </w:tc>
      </w:tr>
      <w:tr w:rsidR="003D2A60" w:rsidRPr="00534F29" w14:paraId="694C85D6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DDF5BE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64</w:t>
            </w:r>
          </w:p>
          <w:p w14:paraId="2A294ACC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</w:p>
          <w:p w14:paraId="0D27469C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</w:p>
          <w:p w14:paraId="36CC81A0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959E61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 xml:space="preserve">Masło orzechowe gładkie 500g słoik szklany.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Skład:orzeszki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ziemne (arachidowe)prażone 100%, Produkt oznakowany danymi producenta i terminem spożycia. Przydatności w dniu dostawy minimum 6 miesięcy).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2CE9E57A" w14:textId="77777777" w:rsidR="003D2A60" w:rsidRPr="008569F0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20"/>
                <w:szCs w:val="20"/>
              </w:rPr>
            </w:pPr>
            <w:r w:rsidRPr="008569F0">
              <w:rPr>
                <w:sz w:val="20"/>
                <w:szCs w:val="20"/>
              </w:rPr>
              <w:t>15894600</w:t>
            </w:r>
            <w:r w:rsidRPr="008569F0">
              <w:rPr>
                <w:sz w:val="20"/>
                <w:szCs w:val="20"/>
              </w:rPr>
              <w:noBreakHyphen/>
              <w:t>7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1544ED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1F623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30</w:t>
            </w:r>
          </w:p>
        </w:tc>
      </w:tr>
      <w:tr w:rsidR="003D2A60" w:rsidRPr="00534F29" w14:paraId="6B49855D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B75CE0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65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72DA11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Mieszanka  studencka 40g Procentowy udział składników może się różnić, ale dominują orzechy (ok. 50-60%) i rodzynki (ok. 40%)  Produkt oznakowany danymi producenta i terminem spożycia. Przydatności w dniu dostawy minimum 6 miesięcy).</w:t>
            </w:r>
          </w:p>
          <w:p w14:paraId="212465BD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0C5FD9E8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t>15800000</w:t>
            </w:r>
            <w:r>
              <w:noBreakHyphen/>
              <w:t>6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374F61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D1B9F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700</w:t>
            </w:r>
          </w:p>
        </w:tc>
      </w:tr>
      <w:tr w:rsidR="003D2A60" w:rsidRPr="00534F29" w14:paraId="689C0E51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8E427C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lastRenderedPageBreak/>
              <w:t>66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997912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Mus -owocowo warzywny 100g-140g Popularna, wygodna przekąska dla dzieci, dostępna w saszetkach z dziobkiem, łącząca naturalne przeciery owocowe (np. jabłko, banan, truskawka, pomarańcza) z warzywami (np. marchew, dynia)  Produkt oznakowany danymi producenta i terminem spożycia.</w:t>
            </w:r>
          </w:p>
          <w:p w14:paraId="44C68247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0E80B65D" w14:textId="77777777" w:rsidR="003D2A60" w:rsidRPr="00C7644D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20"/>
                <w:szCs w:val="20"/>
              </w:rPr>
            </w:pPr>
            <w:r w:rsidRPr="00C7644D">
              <w:rPr>
                <w:sz w:val="20"/>
                <w:szCs w:val="20"/>
              </w:rPr>
              <w:t>15331400</w:t>
            </w:r>
            <w:r w:rsidRPr="00C7644D">
              <w:rPr>
                <w:sz w:val="20"/>
                <w:szCs w:val="20"/>
              </w:rPr>
              <w:noBreakHyphen/>
              <w:t>1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E0B5B8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84CEE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1200</w:t>
            </w:r>
          </w:p>
        </w:tc>
      </w:tr>
      <w:tr w:rsidR="003D2A60" w:rsidRPr="00534F29" w14:paraId="7DE07A90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DE1AAF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67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B27C92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Napój roślinny0,33l bezalkoholowy wytwarzany z łuskanych ziaren owsa lub soi ,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orzechów,migdałów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>, orzechów leśnych lub kokosowych. Produkt oznakowany danymi producenta i terminem spożycia. Opakowanie kartonowe jednostkowe 0,33l Przydatności do spożycia w dniu dostawy minimum 6 miesięcy.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7E61D470" w14:textId="77777777" w:rsidR="003D2A60" w:rsidRPr="00C7644D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20"/>
                <w:szCs w:val="20"/>
              </w:rPr>
            </w:pPr>
            <w:r w:rsidRPr="00C7644D">
              <w:rPr>
                <w:sz w:val="20"/>
                <w:szCs w:val="20"/>
              </w:rPr>
              <w:t>15880000</w:t>
            </w:r>
            <w:r w:rsidRPr="00C7644D">
              <w:rPr>
                <w:sz w:val="20"/>
                <w:szCs w:val="20"/>
              </w:rPr>
              <w:noBreakHyphen/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1FC001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5AED1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30</w:t>
            </w:r>
          </w:p>
        </w:tc>
      </w:tr>
      <w:tr w:rsidR="003D2A60" w:rsidRPr="00534F29" w14:paraId="6B9E7123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CAE338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68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7BAD64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Napój roślinny  bezalkoholowy 1l wytwarzany z łuskanych ziaren owsa lub soi ,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orzechów,migdałów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>, orzechów leśnych lub kokosowych. Produkt oznakowany danymi producenta i terminem spożycia. Opakowanie  kartonowe jednostkowe 1l Przydatności do spożycia  w dniu dostawy minimum 6 miesięcy.</w:t>
            </w:r>
          </w:p>
          <w:p w14:paraId="7CB7AB31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2D2F7D26" w14:textId="77777777" w:rsidR="003D2A60" w:rsidRPr="00C7644D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20"/>
                <w:szCs w:val="20"/>
              </w:rPr>
            </w:pPr>
            <w:r w:rsidRPr="00C7644D">
              <w:rPr>
                <w:sz w:val="20"/>
                <w:szCs w:val="20"/>
              </w:rPr>
              <w:t>15880000</w:t>
            </w:r>
            <w:r w:rsidRPr="00C7644D">
              <w:rPr>
                <w:sz w:val="20"/>
                <w:szCs w:val="20"/>
              </w:rPr>
              <w:noBreakHyphen/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E0E882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48490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86</w:t>
            </w:r>
          </w:p>
        </w:tc>
      </w:tr>
      <w:tr w:rsidR="003D2A60" w:rsidRPr="00534F29" w14:paraId="48725F49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672A0D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69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C50292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Ocet jabłkowy 1l 6% Wyprodukowany z przefermentowanych naturalnie  z jabłek. Produkt oznakowany danymi producenta i terminem spożycia. Przydatności do spożycia w dniu dostawy minimum 6 miesięcy</w:t>
            </w:r>
          </w:p>
          <w:p w14:paraId="690090AD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55BB1D6E" w14:textId="77777777" w:rsidR="003D2A60" w:rsidRPr="00C7644D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20"/>
                <w:szCs w:val="20"/>
              </w:rPr>
            </w:pPr>
            <w:r w:rsidRPr="00C7644D">
              <w:rPr>
                <w:sz w:val="20"/>
                <w:szCs w:val="20"/>
              </w:rPr>
              <w:t>15331470</w:t>
            </w:r>
            <w:r w:rsidRPr="00C7644D">
              <w:rPr>
                <w:sz w:val="20"/>
                <w:szCs w:val="20"/>
              </w:rPr>
              <w:noBreakHyphen/>
              <w:t>6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64E3F9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A8738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54</w:t>
            </w:r>
          </w:p>
        </w:tc>
      </w:tr>
      <w:tr w:rsidR="003D2A60" w:rsidRPr="00534F29" w14:paraId="2D75F394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BE5B98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70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CCBB86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 xml:space="preserve">Sos sojowy 1l Japoński  blend naturalnie warzonego sosu sojowego, soku z cytryny, octu oraz cukru, używany jako dressing, marynata, a także sos do maczania i polewania różnorodnych dań z warzyw,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tofu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>, ryb i owoców morza oraz mięs. Produkt oznakowany danymi producenta i terminem spożycia. Przydatności do spożycia w dniu dostawy minimum 6 miesięcy</w:t>
            </w:r>
          </w:p>
          <w:p w14:paraId="5C42CD55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09CC24ED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15871000-4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B152EA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6CB66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6</w:t>
            </w:r>
          </w:p>
        </w:tc>
      </w:tr>
      <w:tr w:rsidR="003D2A60" w:rsidRPr="00534F29" w14:paraId="474A89DC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0E4158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71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ED98DF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 xml:space="preserve">Pasta 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Vege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175g w słoiku szklanym.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Skład:fasola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gotowana44%,cebula 38%,olej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rzepakowy,susz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jabłkowy,kwas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cytrynowy,pestki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słonecznika,suszone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pomidory lub koncentrat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pomidorowy,gotowane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warzywa. Produkt oznakowany danymi producenta i terminem  do spożycia. Przydatności do spożycia w dniu dostawy minimum 6 miesięcy</w:t>
            </w:r>
          </w:p>
          <w:p w14:paraId="480E7CED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6EDB68BC" w14:textId="77777777" w:rsidR="003D2A60" w:rsidRPr="00C7644D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20"/>
                <w:szCs w:val="20"/>
              </w:rPr>
            </w:pPr>
            <w:r w:rsidRPr="00C7644D">
              <w:rPr>
                <w:sz w:val="20"/>
                <w:szCs w:val="20"/>
              </w:rPr>
              <w:t>15894600</w:t>
            </w:r>
            <w:r w:rsidRPr="00C7644D">
              <w:rPr>
                <w:sz w:val="20"/>
                <w:szCs w:val="20"/>
              </w:rPr>
              <w:noBreakHyphen/>
              <w:t>7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4DEFED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A4C36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168</w:t>
            </w:r>
          </w:p>
        </w:tc>
      </w:tr>
      <w:tr w:rsidR="003D2A60" w:rsidRPr="00534F29" w14:paraId="078DC076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979963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72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E423FB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 xml:space="preserve">Pierniki Katarzynki 42g bez polewy.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Skład:mąka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pszenna, cukier, mąka żytnia, barwnik (karmel), substancja spulchniająca (węglany amonu), skrobia ziemniaczana, przyprawy, sól, regulator kwasowości (kwas cytrynowy).  Produkt oznakowany danymi producenta i terminem  do spożycia. Przydatności do spożycia w dniu dostawy minimum 6 miesięcy</w:t>
            </w:r>
          </w:p>
          <w:p w14:paraId="6E455D26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76137C81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15812000-3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9C4AE3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1C134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526</w:t>
            </w:r>
          </w:p>
        </w:tc>
      </w:tr>
      <w:tr w:rsidR="003D2A60" w:rsidRPr="00534F29" w14:paraId="685C2D38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1D16CD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73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00AF8E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Płatki owsiane górskie 500g Płatki owsiane górskie naturalne z owsa 500g opakowanie papierowe. Produkt  oznakowany danymi producenta i terminem spożycia. Przydatności do spożycia w dniu dostawy minimum 6 miesięcy</w:t>
            </w:r>
          </w:p>
          <w:p w14:paraId="745BC8CD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00336819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15613000-8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2D31DE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EE0A1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73</w:t>
            </w:r>
          </w:p>
        </w:tc>
      </w:tr>
      <w:tr w:rsidR="003D2A60" w:rsidRPr="00534F29" w14:paraId="0486DE98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3FA80B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74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1E7AA6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 xml:space="preserve">Żelatyna 100g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Skład:powstaje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z kolagenu zawartego w kościach, chrząstkach i skórze zwierząt, głównie wieprz   Opakowanie  nienaruszone, wolne od zanieczyszczeń biologicznych. Oznakowane danymi producenta i terminem do spożycia. Przydatności do spożycia w dniu dostawy minimum 6 miesięcy</w:t>
            </w:r>
          </w:p>
          <w:p w14:paraId="2854052D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3A576524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15100000-9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CFEF18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43D77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24</w:t>
            </w:r>
          </w:p>
        </w:tc>
      </w:tr>
      <w:tr w:rsidR="003D2A60" w:rsidRPr="00534F29" w14:paraId="083A7956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1610F6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lastRenderedPageBreak/>
              <w:t>75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95797E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Galaretka  w proszku ,produkt do gotowania  opak</w:t>
            </w:r>
            <w:r>
              <w:rPr>
                <w:rFonts w:cs="Times New Roman"/>
                <w:sz w:val="18"/>
                <w:szCs w:val="18"/>
              </w:rPr>
              <w:t>o</w:t>
            </w:r>
            <w:r w:rsidRPr="00534F29">
              <w:rPr>
                <w:rFonts w:cs="Times New Roman"/>
                <w:sz w:val="18"/>
                <w:szCs w:val="18"/>
              </w:rPr>
              <w:t>wanie   min.75g. Różne smaki(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agrestowa,wiśniowa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,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pomarańczowa,cytrynowa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>) Oznakowane danymi producenta i terminem do spożycia. Przydatności do spożycia w dniu dostawy minimum 6 miesięcy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5362C597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t>15831000</w:t>
            </w:r>
            <w:r>
              <w:noBreakHyphen/>
              <w:t>2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432493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ED267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100</w:t>
            </w:r>
          </w:p>
        </w:tc>
      </w:tr>
      <w:tr w:rsidR="003D2A60" w:rsidRPr="00534F29" w14:paraId="59FFE880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4D8965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76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9CC787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 xml:space="preserve">Herbata koperkowa (całe ziarno kopru włoskiego) T-20g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op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20szt  zapakowana w torebki  ekspresowe . Wolne  od zanieczyszczeń i szkodników i ich pozostałości, oznaczone danymi producenta i terminem  do spożycia, bez dodatkowych aromatów.  Oznakowane danymi producenta i terminem do spożycia. Przydatności do spożycia w dniu dostawy minimum 6 miesięcy</w:t>
            </w:r>
          </w:p>
          <w:p w14:paraId="449F45BB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2D42FFE9" w14:textId="77777777" w:rsidR="003D2A60" w:rsidRPr="00C7644D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20"/>
                <w:szCs w:val="20"/>
              </w:rPr>
            </w:pPr>
            <w:r w:rsidRPr="00C7644D">
              <w:rPr>
                <w:sz w:val="20"/>
                <w:szCs w:val="20"/>
              </w:rPr>
              <w:t>15862000</w:t>
            </w:r>
            <w:r w:rsidRPr="00C7644D">
              <w:rPr>
                <w:sz w:val="20"/>
                <w:szCs w:val="20"/>
              </w:rPr>
              <w:noBreakHyphen/>
              <w:t>8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605379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F5440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57</w:t>
            </w:r>
          </w:p>
        </w:tc>
      </w:tr>
      <w:tr w:rsidR="003D2A60" w:rsidRPr="00534F29" w14:paraId="1F0E501B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875AC1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77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B1794D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Herbata miętowa T-20g op20szt .Skład rozdrobnione liście  mięty  zapakowane w torebki  ekspresowe 2g. Wolne  od zanieczyszczeń i szkodników i ich pozostałości, oznaczone danymi producenta i terminem  do spożycia, bez dodatkowych aromatów . Przydatności do spożycia w dniu dostawy minimum 6 miesięcy</w:t>
            </w:r>
          </w:p>
          <w:p w14:paraId="7B875AFB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12BA517D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C7644D">
              <w:rPr>
                <w:sz w:val="20"/>
                <w:szCs w:val="20"/>
              </w:rPr>
              <w:t>15862000</w:t>
            </w:r>
            <w:r w:rsidRPr="00C7644D">
              <w:rPr>
                <w:sz w:val="20"/>
                <w:szCs w:val="20"/>
              </w:rPr>
              <w:noBreakHyphen/>
              <w:t>8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D4D718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C6D6A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14</w:t>
            </w:r>
          </w:p>
        </w:tc>
      </w:tr>
      <w:tr w:rsidR="003D2A60" w:rsidRPr="00534F29" w14:paraId="2E2E8A7D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23D210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78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3E5069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Herbata rumiankowa T-20g op20szt .Skład: rozdrobnione koszyczki  kwiatów wolne od zanieczyszczeń i szkodników i ich pozostałości, zapakowane w torebki ekspresowe 2g. Oznaczone  danymi  producenta i terminem do  spożycia, bez dodatkowych aromatów. Przydatności do spożycia w dniu dostawy minimum 6 miesięcy</w:t>
            </w:r>
          </w:p>
          <w:p w14:paraId="419F8026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1F03FE89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C7644D">
              <w:rPr>
                <w:sz w:val="20"/>
                <w:szCs w:val="20"/>
              </w:rPr>
              <w:t>15862000</w:t>
            </w:r>
            <w:r w:rsidRPr="00C7644D">
              <w:rPr>
                <w:sz w:val="20"/>
                <w:szCs w:val="20"/>
              </w:rPr>
              <w:noBreakHyphen/>
              <w:t>8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48813E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31F8F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65</w:t>
            </w:r>
          </w:p>
        </w:tc>
      </w:tr>
      <w:tr w:rsidR="003D2A60" w:rsidRPr="00534F29" w14:paraId="13573249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83B992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79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72FFEA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 xml:space="preserve">Chrupki kukurydziane świderki  25g-(w op3  świderki ) Skład: kasza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kukurydziana,sól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jodowana.  wolne od zanieczyszczeń i szkodników i ich pozostałości, oznaczone danymi producenta i terminem spożycia, bez dodatkowych aromatów.  Przydatności do spożycia w dniu dostawy minimum 6 miesięcy</w:t>
            </w:r>
          </w:p>
          <w:p w14:paraId="68D080BB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21E78623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15613000-8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11BE63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1B55B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810</w:t>
            </w:r>
          </w:p>
        </w:tc>
      </w:tr>
      <w:tr w:rsidR="003D2A60" w:rsidRPr="00534F29" w14:paraId="32B48858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30E646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80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FED768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 xml:space="preserve">Sok cytrynowy 100% 1l .Sok z cytryny gatunku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Polenghi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100% to naturalny, wyciskany sok z cytryn bez dodatku cukru, konserwantów czy sztucznych barwników.  Oznakowane danymi producenta i terminem  do spożycia</w:t>
            </w:r>
          </w:p>
          <w:p w14:paraId="2C9A91AA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40D2FB47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15320000-7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FEA86F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but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09BC4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18</w:t>
            </w:r>
          </w:p>
        </w:tc>
      </w:tr>
      <w:tr w:rsidR="003D2A60" w:rsidRPr="00534F29" w14:paraId="2D796F01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DF5F26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81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522412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 xml:space="preserve">Chrupki  kukurydziane 50g- pakowa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ne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 w opakowanie  jednostkowe (opakowanie  zbiorcze   to worek foliowy  42 sztx50g)  . Skład: kasza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kukurydziana,sól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jodowana.  wolne od zanieczyszczeń i szkodników i ich pozostałości, oznaczone danymi producenta i terminem spożycia, bez dodatkowych aromatów. Przydatności do spożycia w dniu dostawy minimum 6 miesięcy</w:t>
            </w:r>
          </w:p>
          <w:p w14:paraId="103EBCA1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51D72A27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15613000-8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7906D0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741F0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420</w:t>
            </w:r>
          </w:p>
        </w:tc>
      </w:tr>
      <w:tr w:rsidR="003D2A60" w:rsidRPr="00534F29" w14:paraId="002624FC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A43289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82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337BF4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 xml:space="preserve">Pomidory suszone 290gnetto- 350g netto. Pomidory suszone w oleju · pomidory suszone 50% (pomidory, sól), olej słonecznikowy 44%, suszona  żurawina 5% (żurawina,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olej,przyprawy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>) .Pakowane  w słoiki  Oznakowana danymi producenta i terminem spożycia. Przydatności do spożycia w dniu dostawy minimum 6 miesięcy.</w:t>
            </w:r>
          </w:p>
          <w:p w14:paraId="4626EC5F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5E46E335" w14:textId="77777777" w:rsidR="003D2A60" w:rsidRPr="003B73B2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20"/>
                <w:szCs w:val="20"/>
              </w:rPr>
            </w:pPr>
            <w:r w:rsidRPr="003B73B2">
              <w:rPr>
                <w:sz w:val="20"/>
                <w:szCs w:val="20"/>
              </w:rPr>
              <w:t>15331400</w:t>
            </w:r>
            <w:r w:rsidRPr="003B73B2">
              <w:rPr>
                <w:sz w:val="20"/>
                <w:szCs w:val="20"/>
              </w:rPr>
              <w:noBreakHyphen/>
              <w:t>1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875B44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538F0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35</w:t>
            </w:r>
          </w:p>
        </w:tc>
      </w:tr>
      <w:tr w:rsidR="003D2A60" w:rsidRPr="00534F29" w14:paraId="698DD7FB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658A33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83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739847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 xml:space="preserve">Soczewica czerwona pakowana 1kg-5kg folia 1KL. Nasiona zdrowe bez ognisk </w:t>
            </w:r>
            <w:proofErr w:type="spellStart"/>
            <w:r w:rsidRPr="00534F29">
              <w:rPr>
                <w:rFonts w:cs="Times New Roman"/>
                <w:sz w:val="18"/>
                <w:szCs w:val="18"/>
              </w:rPr>
              <w:t>chorobowych,pasożytów</w:t>
            </w:r>
            <w:proofErr w:type="spellEnd"/>
            <w:r w:rsidRPr="00534F29">
              <w:rPr>
                <w:rFonts w:cs="Times New Roman"/>
                <w:sz w:val="18"/>
                <w:szCs w:val="18"/>
              </w:rPr>
              <w:t xml:space="preserve"> i pleśni. Oznakowane danymi producenta i terminem spożycia. Przydatności do spożycia w dniu dostawy minimum 6 miesięcy.</w:t>
            </w:r>
          </w:p>
          <w:p w14:paraId="19A5A42D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029817A9" w14:textId="77777777" w:rsidR="003D2A60" w:rsidRPr="003B73B2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20"/>
                <w:szCs w:val="20"/>
              </w:rPr>
            </w:pPr>
            <w:r w:rsidRPr="003B73B2">
              <w:rPr>
                <w:sz w:val="20"/>
                <w:szCs w:val="20"/>
              </w:rPr>
              <w:t>03221112</w:t>
            </w:r>
            <w:r w:rsidRPr="003B73B2">
              <w:rPr>
                <w:sz w:val="20"/>
                <w:szCs w:val="20"/>
              </w:rPr>
              <w:noBreakHyphen/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D0628C" w14:textId="77777777" w:rsidR="003D2A60" w:rsidRPr="003B73B2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3B73B2">
              <w:rPr>
                <w:rFonts w:cs="Times New Roman"/>
                <w:sz w:val="20"/>
                <w:szCs w:val="20"/>
              </w:rPr>
              <w:t>kg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15886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130</w:t>
            </w:r>
          </w:p>
        </w:tc>
      </w:tr>
      <w:tr w:rsidR="003D2A60" w:rsidRPr="00534F29" w14:paraId="6484BF59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A3A715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lastRenderedPageBreak/>
              <w:t>84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4D7D82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Makaron 250g jajeczny. Skład: mąka pszenna, woda i pasteryzowana masa   jajowa (zwykle 9-18%), z dodatkiem kurkumy (dla koloru) oraz wzbogacany witaminą A .Opakowanie -plastikowe  zgrzewane. Oznakowane  danymi producenta i terminem  do spożycia. Przydatności do spożycia w dniu dostawy minimum 6 miesięcy.</w:t>
            </w:r>
          </w:p>
          <w:p w14:paraId="7DD4DCDC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6A29DA3B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15851100-9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A60271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8904E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117</w:t>
            </w:r>
          </w:p>
        </w:tc>
      </w:tr>
      <w:tr w:rsidR="003D2A60" w:rsidRPr="00534F29" w14:paraId="046D2F59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ADB051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85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51FE59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Zacierka  250g . Opis to drobny makaron na bazie mąki pszennej i pasteryzowanej masy jajecznej (zazwyczaj 9-18%), wzbogacony kurkumą dla koloru, charakteryzujący się tradycyjnym smakiem i szybkim gotowaniem. Opakowanie -plastikowe  zgrzewane. Oznakowane  danymi producenta i terminem  do spożycia. Przydatności do spożycia w dniu dostawy minimum 6 miesięcy.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69977DE3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15851100-9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C55A55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76C28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349</w:t>
            </w:r>
          </w:p>
        </w:tc>
      </w:tr>
      <w:tr w:rsidR="003D2A60" w:rsidRPr="00534F29" w14:paraId="56D89A33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BE23B3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86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6C76F8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Włoszczyzna suszona :Skład marchew, pasternak, por, cebulę, natkę pietruszki, korzeń selera i korzeń pietruszki. Suszona włoszczyzna to wyłącznie te 7 składników – przyprawa nie zawiera cukru, soli, ani glutaminianu sodu.  Opakowanie 1,6kg wiaderko plastikowe linia szkolna. Oznakowane danymi producenta i terminem spożycia. Przydatności do spożycia w dniu dostawy minimum 6 miesięcy.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741D0C7D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3B73B2">
              <w:rPr>
                <w:rFonts w:cs="Times New Roman"/>
                <w:sz w:val="18"/>
                <w:szCs w:val="18"/>
              </w:rPr>
              <w:t>15300000</w:t>
            </w:r>
            <w:r w:rsidRPr="003B73B2">
              <w:rPr>
                <w:rFonts w:cs="Times New Roman"/>
                <w:sz w:val="18"/>
                <w:szCs w:val="18"/>
              </w:rPr>
              <w:noBreakHyphen/>
              <w:t>1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75161E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E365E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5</w:t>
            </w:r>
          </w:p>
        </w:tc>
      </w:tr>
      <w:tr w:rsidR="003D2A60" w:rsidRPr="00534F29" w14:paraId="47443905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A07F80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87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483DB1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Cukier puder  opakowania  od 400g-500g to -jest  zwykle drobno zmielony cukier krystaliczny, tworzący sypki, biały proszek, który łatwo się rozpuszcza, zapewniając gładką konsystencję w wypiekach, kremach, lukrach i deserach, pełniąc rolę zarówno słodzika, jak i dekoracji, dodając estetyki i elastyczności glazurze, która po wyschnięciu pozostaje jasna i nie pęka Przydatności do spożycia w dniu dostawy minimum 6 miesięcy..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3473BA98" w14:textId="77777777" w:rsidR="003D2A60" w:rsidRPr="003B73B2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20"/>
                <w:szCs w:val="20"/>
              </w:rPr>
            </w:pPr>
            <w:r w:rsidRPr="003B73B2">
              <w:rPr>
                <w:sz w:val="20"/>
                <w:szCs w:val="20"/>
              </w:rPr>
              <w:t>15821000</w:t>
            </w:r>
            <w:r w:rsidRPr="003B73B2">
              <w:rPr>
                <w:sz w:val="20"/>
                <w:szCs w:val="20"/>
              </w:rPr>
              <w:noBreakHyphen/>
              <w:t>7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CA2678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2ADDA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12</w:t>
            </w:r>
          </w:p>
        </w:tc>
      </w:tr>
      <w:tr w:rsidR="003D2A60" w:rsidRPr="00534F29" w14:paraId="68D0FB21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4C50D5" w14:textId="77777777" w:rsidR="003D2A60" w:rsidRPr="00534F29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88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C5B0F4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 xml:space="preserve">Makaron ryżowy 10mm  opakowaniu 100g- 400g. Jest  to makaron wyprodukowany na bazie naturalnych składników: mąki ryżowej i wody. </w:t>
            </w:r>
          </w:p>
          <w:p w14:paraId="3422559C" w14:textId="77777777" w:rsidR="003D2A60" w:rsidRPr="00534F29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Produkt bezglutenowy wyprodukowany w spacja lynch warunkach dla tego typu produktów i oznakowany na opakowaniu jako produkt bez glutenowy  i przeznaczony dla tego typu diety .Przydatności do spożycia w dniu dostawy minimum 6 miesięcy.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243B1AC3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15851100-9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7E838F" w14:textId="77777777" w:rsidR="003D2A60" w:rsidRPr="00534F29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534F29">
              <w:rPr>
                <w:rFonts w:cs="Times New Roman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9BAD3" w14:textId="77777777" w:rsidR="003D2A60" w:rsidRPr="00534F29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534F29">
              <w:rPr>
                <w:rFonts w:cs="Times New Roman"/>
                <w:sz w:val="18"/>
                <w:szCs w:val="18"/>
              </w:rPr>
              <w:t>12</w:t>
            </w:r>
          </w:p>
        </w:tc>
      </w:tr>
      <w:tr w:rsidR="003D2A60" w14:paraId="6F8E27D1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3F0FF5" w14:textId="77777777" w:rsidR="003D2A60" w:rsidRPr="00EE49D5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89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540437" w14:textId="77777777" w:rsidR="003D2A60" w:rsidRPr="00EE49D5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Oliwa z oliwek 0,5l</w:t>
            </w:r>
          </w:p>
          <w:p w14:paraId="1C32A67F" w14:textId="77777777" w:rsidR="003D2A60" w:rsidRPr="00EE49D5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 xml:space="preserve">Oliwa z oliwek extra </w:t>
            </w:r>
            <w:proofErr w:type="spellStart"/>
            <w:r w:rsidRPr="00EE49D5">
              <w:rPr>
                <w:rFonts w:cs="Times New Roman"/>
                <w:sz w:val="18"/>
                <w:szCs w:val="18"/>
              </w:rPr>
              <w:t>virgin</w:t>
            </w:r>
            <w:proofErr w:type="spellEnd"/>
            <w:r w:rsidRPr="00EE49D5">
              <w:rPr>
                <w:rFonts w:cs="Times New Roman"/>
                <w:sz w:val="18"/>
                <w:szCs w:val="18"/>
              </w:rPr>
              <w:t xml:space="preserve"> to </w:t>
            </w:r>
          </w:p>
          <w:p w14:paraId="5E2A1AFF" w14:textId="77777777" w:rsidR="003D2A60" w:rsidRPr="00EE49D5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 xml:space="preserve">najwyższej jakości, 100% sok z oliwek, uzyskany </w:t>
            </w:r>
            <w:r w:rsidRPr="00EE49D5">
              <w:rPr>
                <w:rStyle w:val="Pogrubienie"/>
                <w:rFonts w:cs="Times New Roman"/>
                <w:sz w:val="18"/>
                <w:szCs w:val="18"/>
              </w:rPr>
              <w:t>wyłącznie mechanicznie, bez chemii i wysokich temperatur</w:t>
            </w:r>
            <w:r w:rsidRPr="00EE49D5">
              <w:rPr>
                <w:rFonts w:cs="Times New Roman"/>
                <w:sz w:val="18"/>
                <w:szCs w:val="18"/>
              </w:rPr>
              <w:t xml:space="preserve"> (tłoczona na zimno), charakteryzujący się </w:t>
            </w:r>
            <w:r w:rsidRPr="00EE49D5">
              <w:rPr>
                <w:rStyle w:val="Pogrubienie"/>
                <w:rFonts w:cs="Times New Roman"/>
                <w:sz w:val="18"/>
                <w:szCs w:val="18"/>
              </w:rPr>
              <w:t>kwasowością poniżej 0,8%</w:t>
            </w:r>
            <w:r w:rsidRPr="00EE49D5">
              <w:rPr>
                <w:rFonts w:cs="Times New Roman"/>
                <w:sz w:val="18"/>
                <w:szCs w:val="18"/>
              </w:rPr>
              <w:t xml:space="preserve">. Jest nierafinowana, zachowuje intensywny, owocowy smak, aromat (trawy, ziół, migdałów) oraz </w:t>
            </w:r>
            <w:r w:rsidRPr="00EE49D5">
              <w:rPr>
                <w:rStyle w:val="Pogrubienie"/>
                <w:rFonts w:cs="Times New Roman"/>
                <w:sz w:val="18"/>
                <w:szCs w:val="18"/>
              </w:rPr>
              <w:t xml:space="preserve">bogactwo </w:t>
            </w:r>
            <w:proofErr w:type="spellStart"/>
            <w:r w:rsidRPr="00EE49D5">
              <w:rPr>
                <w:rStyle w:val="Pogrubienie"/>
                <w:rFonts w:cs="Times New Roman"/>
                <w:sz w:val="18"/>
                <w:szCs w:val="18"/>
              </w:rPr>
              <w:t>polifenoli</w:t>
            </w:r>
            <w:proofErr w:type="spellEnd"/>
            <w:r w:rsidRPr="00EE49D5">
              <w:rPr>
                <w:rFonts w:cs="Times New Roman"/>
                <w:sz w:val="18"/>
                <w:szCs w:val="18"/>
              </w:rPr>
              <w:t xml:space="preserve"> (antyoksydantów) i witamin (A, D, E, K), co nadaje jej </w:t>
            </w:r>
            <w:r w:rsidRPr="00EE49D5">
              <w:rPr>
                <w:rStyle w:val="Pogrubienie"/>
                <w:rFonts w:cs="Times New Roman"/>
                <w:sz w:val="18"/>
                <w:szCs w:val="18"/>
              </w:rPr>
              <w:t>gorzki i pieprzny posmak</w:t>
            </w:r>
            <w:r w:rsidRPr="00EE49D5">
              <w:rPr>
                <w:rFonts w:cs="Times New Roman"/>
                <w:sz w:val="18"/>
                <w:szCs w:val="18"/>
              </w:rPr>
              <w:t xml:space="preserve"> – oznakę wysokiej jakości i właściwości prozdrowotnych </w:t>
            </w:r>
          </w:p>
          <w:p w14:paraId="105A7FB5" w14:textId="77777777" w:rsidR="003D2A60" w:rsidRPr="00EE49D5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Cechy dyskwalifikujące:</w:t>
            </w:r>
          </w:p>
          <w:p w14:paraId="7AE1F8C6" w14:textId="77777777" w:rsidR="003D2A60" w:rsidRPr="00EE49D5" w:rsidRDefault="003D2A60" w:rsidP="003D2A60">
            <w:pPr>
              <w:widowControl w:val="0"/>
              <w:numPr>
                <w:ilvl w:val="0"/>
                <w:numId w:val="44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 xml:space="preserve">obce posmaki i/lub zapachy, zanieczyszczenia mechaniczne i organiczne, objawy psucia, zmętnienie, </w:t>
            </w:r>
          </w:p>
          <w:p w14:paraId="4A11C2B5" w14:textId="77777777" w:rsidR="003D2A60" w:rsidRPr="00EE49D5" w:rsidRDefault="003D2A60" w:rsidP="003D2A60">
            <w:pPr>
              <w:widowControl w:val="0"/>
              <w:numPr>
                <w:ilvl w:val="0"/>
                <w:numId w:val="44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opakowania uszkodzone mechanicznie, nieoznakowane, zabrudzone.</w:t>
            </w:r>
          </w:p>
          <w:p w14:paraId="2667807C" w14:textId="77777777" w:rsidR="003D2A60" w:rsidRPr="00EE49D5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Wymagania dotyczące pakowania:</w:t>
            </w:r>
          </w:p>
          <w:p w14:paraId="6BB8C9A5" w14:textId="77777777" w:rsidR="003D2A60" w:rsidRPr="00EE49D5" w:rsidRDefault="003D2A60" w:rsidP="003D2A60">
            <w:pPr>
              <w:widowControl w:val="0"/>
              <w:numPr>
                <w:ilvl w:val="0"/>
                <w:numId w:val="46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opakowanie jednostkowe: butelki szklana ciemna, o pojemności netto 0,5litra,</w:t>
            </w:r>
          </w:p>
          <w:p w14:paraId="2B1CAC6A" w14:textId="77777777" w:rsidR="003D2A60" w:rsidRPr="00EE49D5" w:rsidRDefault="003D2A60" w:rsidP="003D2A60">
            <w:pPr>
              <w:widowControl w:val="0"/>
              <w:numPr>
                <w:ilvl w:val="0"/>
                <w:numId w:val="46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opakowanie zbiorcze: pudło kartonowe lub zgrzewka,</w:t>
            </w:r>
          </w:p>
          <w:p w14:paraId="060F2086" w14:textId="77777777" w:rsidR="003D2A60" w:rsidRPr="00EE49D5" w:rsidRDefault="003D2A60" w:rsidP="003D2A60">
            <w:pPr>
              <w:widowControl w:val="0"/>
              <w:numPr>
                <w:ilvl w:val="0"/>
                <w:numId w:val="46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materiały opakowaniowe dopuszczone do kontaktu z żywnością,</w:t>
            </w:r>
          </w:p>
          <w:p w14:paraId="0D5F6922" w14:textId="77777777" w:rsidR="003D2A60" w:rsidRPr="00EE49D5" w:rsidRDefault="003D2A60" w:rsidP="003D2A60">
            <w:pPr>
              <w:widowControl w:val="0"/>
              <w:numPr>
                <w:ilvl w:val="0"/>
                <w:numId w:val="46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oznakowanie powinno zawierać: nazwę produktu, nazwę i adres producenta, pojemność opakowania, termin przydatności do spożycia, warunki przechowywania, oznaczenie partii produkcyjnej.</w:t>
            </w:r>
          </w:p>
          <w:p w14:paraId="2050F686" w14:textId="77777777" w:rsidR="003D2A60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Termin przydatności do spożycia w dniu dostawy minimum 90 dni.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5D0E3CDB" w14:textId="77777777" w:rsidR="003D2A60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15411100-3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419705" w14:textId="77777777" w:rsidR="003D2A60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>
              <w:rPr>
                <w:rFonts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B5F27" w14:textId="77777777" w:rsidR="003D2A60" w:rsidRPr="00EE49D5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28</w:t>
            </w:r>
          </w:p>
        </w:tc>
      </w:tr>
      <w:tr w:rsidR="003D2A60" w14:paraId="579BCCAC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9A7629" w14:textId="77777777" w:rsidR="003D2A60" w:rsidRPr="00EE49D5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lastRenderedPageBreak/>
              <w:t>90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B3D8D7" w14:textId="77777777" w:rsidR="003D2A60" w:rsidRPr="00EE49D5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Oliwa z oliwek 1l</w:t>
            </w:r>
          </w:p>
          <w:p w14:paraId="219270B2" w14:textId="77777777" w:rsidR="003D2A60" w:rsidRPr="00EE49D5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 xml:space="preserve">Oliwa z oliwek extra </w:t>
            </w:r>
            <w:proofErr w:type="spellStart"/>
            <w:r w:rsidRPr="00EE49D5">
              <w:rPr>
                <w:rFonts w:cs="Times New Roman"/>
                <w:sz w:val="18"/>
                <w:szCs w:val="18"/>
              </w:rPr>
              <w:t>virgin</w:t>
            </w:r>
            <w:proofErr w:type="spellEnd"/>
            <w:r w:rsidRPr="00EE49D5">
              <w:rPr>
                <w:rFonts w:cs="Times New Roman"/>
                <w:sz w:val="18"/>
                <w:szCs w:val="18"/>
              </w:rPr>
              <w:t xml:space="preserve"> to </w:t>
            </w:r>
          </w:p>
          <w:p w14:paraId="09FA262C" w14:textId="77777777" w:rsidR="003D2A60" w:rsidRPr="00EE49D5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 xml:space="preserve">najwyższej jakości, 100% sok z oliwek, uzyskany </w:t>
            </w:r>
            <w:r w:rsidRPr="00EE49D5">
              <w:rPr>
                <w:rStyle w:val="Pogrubienie"/>
                <w:rFonts w:cs="Times New Roman"/>
                <w:sz w:val="18"/>
                <w:szCs w:val="18"/>
              </w:rPr>
              <w:t>wyłącznie mechanicznie, bez chemii i wysokich temperatur</w:t>
            </w:r>
            <w:r w:rsidRPr="00EE49D5">
              <w:rPr>
                <w:rFonts w:cs="Times New Roman"/>
                <w:sz w:val="18"/>
                <w:szCs w:val="18"/>
              </w:rPr>
              <w:t xml:space="preserve"> (tłoczona na zimno), charakteryzujący się </w:t>
            </w:r>
            <w:r w:rsidRPr="00EE49D5">
              <w:rPr>
                <w:rStyle w:val="Pogrubienie"/>
                <w:rFonts w:cs="Times New Roman"/>
                <w:sz w:val="18"/>
                <w:szCs w:val="18"/>
              </w:rPr>
              <w:t>kwasowością poniżej 0,8%</w:t>
            </w:r>
            <w:r w:rsidRPr="00EE49D5">
              <w:rPr>
                <w:rFonts w:cs="Times New Roman"/>
                <w:sz w:val="18"/>
                <w:szCs w:val="18"/>
              </w:rPr>
              <w:t xml:space="preserve">. Jest nierafinowana, zachowuje intensywny, owocowy smak, aromat (trawy, ziół, migdałów) oraz </w:t>
            </w:r>
            <w:r w:rsidRPr="00EE49D5">
              <w:rPr>
                <w:rStyle w:val="Pogrubienie"/>
                <w:rFonts w:cs="Times New Roman"/>
                <w:sz w:val="18"/>
                <w:szCs w:val="18"/>
              </w:rPr>
              <w:t xml:space="preserve">bogactwo </w:t>
            </w:r>
            <w:proofErr w:type="spellStart"/>
            <w:r w:rsidRPr="00EE49D5">
              <w:rPr>
                <w:rStyle w:val="Pogrubienie"/>
                <w:rFonts w:cs="Times New Roman"/>
                <w:sz w:val="18"/>
                <w:szCs w:val="18"/>
              </w:rPr>
              <w:t>polifenoli</w:t>
            </w:r>
            <w:proofErr w:type="spellEnd"/>
            <w:r w:rsidRPr="00EE49D5">
              <w:rPr>
                <w:rFonts w:cs="Times New Roman"/>
                <w:sz w:val="18"/>
                <w:szCs w:val="18"/>
              </w:rPr>
              <w:t xml:space="preserve"> (antyoksydantów) i witamin (A, D, E, K), co nadaje jej </w:t>
            </w:r>
            <w:r w:rsidRPr="00EE49D5">
              <w:rPr>
                <w:rStyle w:val="Pogrubienie"/>
                <w:rFonts w:cs="Times New Roman"/>
                <w:sz w:val="18"/>
                <w:szCs w:val="18"/>
              </w:rPr>
              <w:t>gorzki i pieprzny posmak</w:t>
            </w:r>
            <w:r w:rsidRPr="00EE49D5">
              <w:rPr>
                <w:rFonts w:cs="Times New Roman"/>
                <w:sz w:val="18"/>
                <w:szCs w:val="18"/>
              </w:rPr>
              <w:t xml:space="preserve"> – oznakę wysokiej jakości i właściwości prozdrowotnych </w:t>
            </w:r>
          </w:p>
          <w:p w14:paraId="5C9720BA" w14:textId="77777777" w:rsidR="003D2A60" w:rsidRPr="00EE49D5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Cechy dyskwalifikujące:</w:t>
            </w:r>
          </w:p>
          <w:p w14:paraId="2CCF68FF" w14:textId="77777777" w:rsidR="003D2A60" w:rsidRPr="00EE49D5" w:rsidRDefault="003D2A60" w:rsidP="003D2A60">
            <w:pPr>
              <w:widowControl w:val="0"/>
              <w:numPr>
                <w:ilvl w:val="0"/>
                <w:numId w:val="44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 xml:space="preserve">obce posmaki i/lub zapachy, zanieczyszczenia mechaniczne i organiczne, objawy psucia, zmętnienie, </w:t>
            </w:r>
          </w:p>
          <w:p w14:paraId="2BFBC7EB" w14:textId="77777777" w:rsidR="003D2A60" w:rsidRPr="00EE49D5" w:rsidRDefault="003D2A60" w:rsidP="003D2A60">
            <w:pPr>
              <w:widowControl w:val="0"/>
              <w:numPr>
                <w:ilvl w:val="0"/>
                <w:numId w:val="44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opakowania uszkodzone mechanicznie, nieoznakowane, zabrudzone.</w:t>
            </w:r>
          </w:p>
          <w:p w14:paraId="75314E92" w14:textId="77777777" w:rsidR="003D2A60" w:rsidRPr="00EE49D5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Wymagania dotyczące pakowania:</w:t>
            </w:r>
          </w:p>
          <w:p w14:paraId="7FA02CD3" w14:textId="77777777" w:rsidR="003D2A60" w:rsidRPr="00EE49D5" w:rsidRDefault="003D2A60" w:rsidP="003D2A60">
            <w:pPr>
              <w:widowControl w:val="0"/>
              <w:numPr>
                <w:ilvl w:val="0"/>
                <w:numId w:val="46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opakowanie jednostkowe: butelki szklana ciemna, o pojemności netto 0,5litra,</w:t>
            </w:r>
          </w:p>
          <w:p w14:paraId="3EE4892C" w14:textId="77777777" w:rsidR="003D2A60" w:rsidRPr="00EE49D5" w:rsidRDefault="003D2A60" w:rsidP="003D2A60">
            <w:pPr>
              <w:widowControl w:val="0"/>
              <w:numPr>
                <w:ilvl w:val="0"/>
                <w:numId w:val="46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opakowanie zbiorcze: pudło kartonowe lub zgrzewka,</w:t>
            </w:r>
          </w:p>
          <w:p w14:paraId="606F33D3" w14:textId="77777777" w:rsidR="003D2A60" w:rsidRPr="00EE49D5" w:rsidRDefault="003D2A60" w:rsidP="003D2A60">
            <w:pPr>
              <w:widowControl w:val="0"/>
              <w:numPr>
                <w:ilvl w:val="0"/>
                <w:numId w:val="46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materiały opakowaniowe dopuszczone do kontaktu z żywnością,</w:t>
            </w:r>
          </w:p>
          <w:p w14:paraId="25241380" w14:textId="77777777" w:rsidR="003D2A60" w:rsidRPr="00EE49D5" w:rsidRDefault="003D2A60" w:rsidP="003D2A60">
            <w:pPr>
              <w:widowControl w:val="0"/>
              <w:numPr>
                <w:ilvl w:val="0"/>
                <w:numId w:val="46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oznakowanie powinno zawierać: nazwę produktu, nazwę i adres producenta, pojemność opakowania, termin przydatności do spożycia, warunki przechowywania, oznaczenie partii produkcyjnej.</w:t>
            </w:r>
          </w:p>
          <w:p w14:paraId="740CD3EA" w14:textId="77777777" w:rsidR="003D2A60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Termin przydatności do spożycia w dniu dostawy minimum 90 dni.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2B2A9D9D" w14:textId="77777777" w:rsidR="003D2A60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15411100-3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ED4F34" w14:textId="77777777" w:rsidR="003D2A60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>
              <w:rPr>
                <w:rFonts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43616" w14:textId="77777777" w:rsidR="003D2A60" w:rsidRPr="00EE49D5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</w:t>
            </w:r>
          </w:p>
        </w:tc>
      </w:tr>
      <w:tr w:rsidR="003D2A60" w14:paraId="5E95AA3D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07C4CB" w14:textId="77777777" w:rsidR="003D2A60" w:rsidRPr="00EE49D5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91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155F36" w14:textId="77777777" w:rsidR="003D2A60" w:rsidRPr="00EE49D5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Olej rzepakowy jadalny 1l</w:t>
            </w:r>
          </w:p>
          <w:p w14:paraId="26F26EB0" w14:textId="77777777" w:rsidR="003D2A60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Wymagania klasyfikacyjne:</w:t>
            </w:r>
          </w:p>
          <w:p w14:paraId="3D8D2822" w14:textId="77777777" w:rsidR="003D2A60" w:rsidRDefault="003D2A60" w:rsidP="003D2A60">
            <w:pPr>
              <w:widowControl w:val="0"/>
              <w:numPr>
                <w:ilvl w:val="0"/>
                <w:numId w:val="45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produkt otrzymywany w wyniku tłoczenia, rafinowany na zimno, uzyskany z nasion rzepaku,</w:t>
            </w:r>
          </w:p>
          <w:p w14:paraId="6B498427" w14:textId="77777777" w:rsidR="003D2A60" w:rsidRDefault="003D2A60" w:rsidP="003D2A60">
            <w:pPr>
              <w:widowControl w:val="0"/>
              <w:numPr>
                <w:ilvl w:val="0"/>
                <w:numId w:val="45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struktura i konsystencja: płynna, przejrzysta, klarowna, bez osadu,</w:t>
            </w:r>
          </w:p>
          <w:p w14:paraId="7E5FCA45" w14:textId="77777777" w:rsidR="003D2A60" w:rsidRDefault="003D2A60" w:rsidP="003D2A60">
            <w:pPr>
              <w:widowControl w:val="0"/>
              <w:numPr>
                <w:ilvl w:val="0"/>
                <w:numId w:val="45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barwa jasnożółta do żółtej,</w:t>
            </w:r>
          </w:p>
          <w:p w14:paraId="3BDFADE1" w14:textId="77777777" w:rsidR="003D2A60" w:rsidRPr="00EE49D5" w:rsidRDefault="003D2A60" w:rsidP="003D2A60">
            <w:pPr>
              <w:widowControl w:val="0"/>
              <w:numPr>
                <w:ilvl w:val="0"/>
                <w:numId w:val="45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smak i zapach charakterystyczny dla tego rodzaju produktu, swoisty.</w:t>
            </w:r>
          </w:p>
          <w:p w14:paraId="0F1E7179" w14:textId="77777777" w:rsidR="003D2A60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Cechy dyskwalifikujące:</w:t>
            </w:r>
          </w:p>
          <w:p w14:paraId="1DF3F58B" w14:textId="77777777" w:rsidR="003D2A60" w:rsidRDefault="003D2A60" w:rsidP="003D2A60">
            <w:pPr>
              <w:widowControl w:val="0"/>
              <w:numPr>
                <w:ilvl w:val="0"/>
                <w:numId w:val="44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obce posmaki i/lub zapachy, zanieczyszczenia mechaniczne i organiczne, objawy psucia, zmętnienie, </w:t>
            </w:r>
          </w:p>
          <w:p w14:paraId="331F8D05" w14:textId="77777777" w:rsidR="003D2A60" w:rsidRPr="00EE49D5" w:rsidRDefault="003D2A60" w:rsidP="003D2A60">
            <w:pPr>
              <w:widowControl w:val="0"/>
              <w:numPr>
                <w:ilvl w:val="0"/>
                <w:numId w:val="44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opakowania uszkodzone mechanicznie, nieoznakowane, zabrudzone.</w:t>
            </w:r>
          </w:p>
          <w:p w14:paraId="5C71C325" w14:textId="77777777" w:rsidR="003D2A60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Wymagania dotyczące pakowania:</w:t>
            </w:r>
          </w:p>
          <w:p w14:paraId="1358437A" w14:textId="77777777" w:rsidR="003D2A60" w:rsidRDefault="003D2A60" w:rsidP="003D2A60">
            <w:pPr>
              <w:widowControl w:val="0"/>
              <w:numPr>
                <w:ilvl w:val="0"/>
                <w:numId w:val="46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opakowanie jednostkowe: butelki plastikowe, o pojemności netto 1 litra,</w:t>
            </w:r>
          </w:p>
          <w:p w14:paraId="3C215B6A" w14:textId="77777777" w:rsidR="003D2A60" w:rsidRDefault="003D2A60" w:rsidP="003D2A60">
            <w:pPr>
              <w:widowControl w:val="0"/>
              <w:numPr>
                <w:ilvl w:val="0"/>
                <w:numId w:val="46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opakowanie zbiorcze: pudło kartonowe lub zgrzewka,</w:t>
            </w:r>
          </w:p>
          <w:p w14:paraId="66BCBEE8" w14:textId="77777777" w:rsidR="003D2A60" w:rsidRDefault="003D2A60" w:rsidP="003D2A60">
            <w:pPr>
              <w:widowControl w:val="0"/>
              <w:numPr>
                <w:ilvl w:val="0"/>
                <w:numId w:val="46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materiały opakowaniowe dopuszczone do kontaktu z żywnością,</w:t>
            </w:r>
          </w:p>
          <w:p w14:paraId="71F4BC78" w14:textId="77777777" w:rsidR="003D2A60" w:rsidRDefault="003D2A60" w:rsidP="003D2A60">
            <w:pPr>
              <w:widowControl w:val="0"/>
              <w:numPr>
                <w:ilvl w:val="0"/>
                <w:numId w:val="46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oznakowanie powinno zawierać: nazwę produktu, nazwę i adres producenta, pojemność opakowania, termin przydatności do spożycia, warunki przechowywania, oznaczenie partii produkcyjnej.</w:t>
            </w:r>
          </w:p>
          <w:p w14:paraId="54EF40E7" w14:textId="77777777" w:rsidR="003D2A60" w:rsidRDefault="003D2A60" w:rsidP="00FA2DA2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Termin przydatności do spożycia w dniu dostawy minimum 90 dni.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7999BAC0" w14:textId="77777777" w:rsidR="003D2A60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15411100-3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9E59FA" w14:textId="77777777" w:rsidR="003D2A60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E99F8" w14:textId="77777777" w:rsidR="003D2A60" w:rsidRPr="00EE49D5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455</w:t>
            </w:r>
          </w:p>
        </w:tc>
      </w:tr>
      <w:tr w:rsidR="003D2A60" w14:paraId="20AC222A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B0DCC6" w14:textId="77777777" w:rsidR="003D2A60" w:rsidRPr="00EE49D5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lastRenderedPageBreak/>
              <w:t>92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126003" w14:textId="77777777" w:rsidR="003D2A60" w:rsidRPr="00EE49D5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Olej rzepakowy jadalny 5l</w:t>
            </w:r>
          </w:p>
          <w:p w14:paraId="25FA22E4" w14:textId="77777777" w:rsidR="003D2A60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Wymagania klasyfikacyjne:</w:t>
            </w:r>
          </w:p>
          <w:p w14:paraId="08194977" w14:textId="77777777" w:rsidR="003D2A60" w:rsidRDefault="003D2A60" w:rsidP="003D2A60">
            <w:pPr>
              <w:widowControl w:val="0"/>
              <w:numPr>
                <w:ilvl w:val="0"/>
                <w:numId w:val="45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produkt otrzymywany w wyniku tłoczenia, rafinowany na zimno, uzyskany z nasion rzepaku,</w:t>
            </w:r>
          </w:p>
          <w:p w14:paraId="4D241C64" w14:textId="77777777" w:rsidR="003D2A60" w:rsidRDefault="003D2A60" w:rsidP="003D2A60">
            <w:pPr>
              <w:widowControl w:val="0"/>
              <w:numPr>
                <w:ilvl w:val="0"/>
                <w:numId w:val="45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struktura i konsystencja: płynna, przejrzysta, klarowna, bez osadu,</w:t>
            </w:r>
          </w:p>
          <w:p w14:paraId="7D621113" w14:textId="77777777" w:rsidR="003D2A60" w:rsidRDefault="003D2A60" w:rsidP="003D2A60">
            <w:pPr>
              <w:widowControl w:val="0"/>
              <w:numPr>
                <w:ilvl w:val="0"/>
                <w:numId w:val="45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barwa jasnożółta do żółtej,</w:t>
            </w:r>
          </w:p>
          <w:p w14:paraId="3636038F" w14:textId="77777777" w:rsidR="003D2A60" w:rsidRPr="00EE49D5" w:rsidRDefault="003D2A60" w:rsidP="003D2A60">
            <w:pPr>
              <w:widowControl w:val="0"/>
              <w:numPr>
                <w:ilvl w:val="0"/>
                <w:numId w:val="45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smak i zapach charakterystyczny dla tego rodzaju produktu, swoisty.</w:t>
            </w:r>
          </w:p>
          <w:p w14:paraId="51334FF4" w14:textId="77777777" w:rsidR="003D2A60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Cechy dyskwalifikujące:</w:t>
            </w:r>
          </w:p>
          <w:p w14:paraId="388F16A9" w14:textId="77777777" w:rsidR="003D2A60" w:rsidRDefault="003D2A60" w:rsidP="003D2A60">
            <w:pPr>
              <w:widowControl w:val="0"/>
              <w:numPr>
                <w:ilvl w:val="0"/>
                <w:numId w:val="44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obce posmaki i/lub zapachy, zanieczyszczenia mechaniczne i organiczne, objawy psucia, zmętnienie, </w:t>
            </w:r>
          </w:p>
          <w:p w14:paraId="6465351F" w14:textId="77777777" w:rsidR="003D2A60" w:rsidRPr="00EE49D5" w:rsidRDefault="003D2A60" w:rsidP="003D2A60">
            <w:pPr>
              <w:widowControl w:val="0"/>
              <w:numPr>
                <w:ilvl w:val="0"/>
                <w:numId w:val="44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opakowania uszkodzone mechanicznie, nieoznakowane, zabrudzone.</w:t>
            </w:r>
          </w:p>
          <w:p w14:paraId="19B3DD66" w14:textId="77777777" w:rsidR="003D2A60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Wymagania dotyczące pakowania:</w:t>
            </w:r>
          </w:p>
          <w:p w14:paraId="2441648E" w14:textId="77777777" w:rsidR="003D2A60" w:rsidRDefault="003D2A60" w:rsidP="003D2A60">
            <w:pPr>
              <w:widowControl w:val="0"/>
              <w:numPr>
                <w:ilvl w:val="0"/>
                <w:numId w:val="46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opakowanie jednostkowe: butelki plastikowe, o pojemności netto 5 litra,</w:t>
            </w:r>
          </w:p>
          <w:p w14:paraId="7BBB4E89" w14:textId="77777777" w:rsidR="003D2A60" w:rsidRDefault="003D2A60" w:rsidP="003D2A60">
            <w:pPr>
              <w:widowControl w:val="0"/>
              <w:numPr>
                <w:ilvl w:val="0"/>
                <w:numId w:val="46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opakowanie zbiorcze: pudło kartonowe lub zgrzewka,</w:t>
            </w:r>
          </w:p>
          <w:p w14:paraId="5BC0CB63" w14:textId="77777777" w:rsidR="003D2A60" w:rsidRDefault="003D2A60" w:rsidP="003D2A60">
            <w:pPr>
              <w:widowControl w:val="0"/>
              <w:numPr>
                <w:ilvl w:val="0"/>
                <w:numId w:val="46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materiały opakowaniowe dopuszczone do kontaktu z żywnością,</w:t>
            </w:r>
          </w:p>
          <w:p w14:paraId="0E478B48" w14:textId="77777777" w:rsidR="003D2A60" w:rsidRDefault="003D2A60" w:rsidP="003D2A60">
            <w:pPr>
              <w:widowControl w:val="0"/>
              <w:numPr>
                <w:ilvl w:val="0"/>
                <w:numId w:val="46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oznakowanie powinno zawierać: nazwę produktu, nazwę i adres producenta, pojemność opakowania, termin przydatności do spożycia, warunki przechowywania, oznaczenie partii produkcyjnej.</w:t>
            </w:r>
          </w:p>
          <w:p w14:paraId="69B6F55D" w14:textId="77777777" w:rsidR="003D2A60" w:rsidRDefault="003D2A60" w:rsidP="00FA2DA2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Termin przydatności do spożycia w dniu dostawy minimum 90 dni.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2AEFD112" w14:textId="77777777" w:rsidR="003D2A60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15411100-3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3462AD" w14:textId="77777777" w:rsidR="003D2A60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A5718" w14:textId="77777777" w:rsidR="003D2A60" w:rsidRPr="00EE49D5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118</w:t>
            </w:r>
          </w:p>
        </w:tc>
      </w:tr>
      <w:tr w:rsidR="003D2A60" w14:paraId="1A3A2DB8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A77536" w14:textId="77777777" w:rsidR="003D2A60" w:rsidRPr="00EE49D5" w:rsidRDefault="003D2A60" w:rsidP="00FA2DA2">
            <w:pPr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93</w:t>
            </w:r>
          </w:p>
        </w:tc>
        <w:tc>
          <w:tcPr>
            <w:tcW w:w="3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4844D3" w14:textId="77777777" w:rsidR="003D2A60" w:rsidRPr="00EE49D5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Olej rzepakowy jadalny 3l</w:t>
            </w:r>
          </w:p>
          <w:p w14:paraId="2C8532F0" w14:textId="77777777" w:rsidR="003D2A60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Wymagania klasyfikacyjne:</w:t>
            </w:r>
          </w:p>
          <w:p w14:paraId="0CFFE454" w14:textId="77777777" w:rsidR="003D2A60" w:rsidRDefault="003D2A60" w:rsidP="003D2A60">
            <w:pPr>
              <w:widowControl w:val="0"/>
              <w:numPr>
                <w:ilvl w:val="0"/>
                <w:numId w:val="45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produkt otrzymywany w wyniku tłoczenia, rafinowany na zimno, uzyskany z nasion rzepaku,</w:t>
            </w:r>
          </w:p>
          <w:p w14:paraId="4FE71466" w14:textId="77777777" w:rsidR="003D2A60" w:rsidRDefault="003D2A60" w:rsidP="003D2A60">
            <w:pPr>
              <w:widowControl w:val="0"/>
              <w:numPr>
                <w:ilvl w:val="0"/>
                <w:numId w:val="45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struktura i konsystencja: płynna, przejrzysta, klarowna, bez osadu,</w:t>
            </w:r>
          </w:p>
          <w:p w14:paraId="6F067B7F" w14:textId="77777777" w:rsidR="003D2A60" w:rsidRDefault="003D2A60" w:rsidP="003D2A60">
            <w:pPr>
              <w:widowControl w:val="0"/>
              <w:numPr>
                <w:ilvl w:val="0"/>
                <w:numId w:val="45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barwa jasnożółta do żółtej,</w:t>
            </w:r>
          </w:p>
          <w:p w14:paraId="66BCAD4C" w14:textId="77777777" w:rsidR="003D2A60" w:rsidRPr="00EE49D5" w:rsidRDefault="003D2A60" w:rsidP="003D2A60">
            <w:pPr>
              <w:widowControl w:val="0"/>
              <w:numPr>
                <w:ilvl w:val="0"/>
                <w:numId w:val="45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smak i zapach charakterystyczny dla tego rodzaju produktu, swoisty.</w:t>
            </w:r>
          </w:p>
          <w:p w14:paraId="6F5127AE" w14:textId="77777777" w:rsidR="003D2A60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Cechy dyskwalifikujące:</w:t>
            </w:r>
          </w:p>
          <w:p w14:paraId="176C2DB5" w14:textId="77777777" w:rsidR="003D2A60" w:rsidRDefault="003D2A60" w:rsidP="003D2A60">
            <w:pPr>
              <w:widowControl w:val="0"/>
              <w:numPr>
                <w:ilvl w:val="0"/>
                <w:numId w:val="44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obce posmaki i/lub zapachy, zanieczyszczenia mechaniczne i organiczne, objawy psucia, zmętnienie, </w:t>
            </w:r>
          </w:p>
          <w:p w14:paraId="2C223705" w14:textId="77777777" w:rsidR="003D2A60" w:rsidRPr="00EE49D5" w:rsidRDefault="003D2A60" w:rsidP="003D2A60">
            <w:pPr>
              <w:widowControl w:val="0"/>
              <w:numPr>
                <w:ilvl w:val="0"/>
                <w:numId w:val="44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opakowania uszkodzone mechanicznie, nieoznakowane, zabrudzone.</w:t>
            </w:r>
          </w:p>
          <w:p w14:paraId="37A5927C" w14:textId="77777777" w:rsidR="003D2A60" w:rsidRDefault="003D2A60" w:rsidP="00FA2DA2">
            <w:pPr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Wymagania dotyczące pakowania:</w:t>
            </w:r>
          </w:p>
          <w:p w14:paraId="65F16674" w14:textId="77777777" w:rsidR="003D2A60" w:rsidRDefault="003D2A60" w:rsidP="003D2A60">
            <w:pPr>
              <w:widowControl w:val="0"/>
              <w:numPr>
                <w:ilvl w:val="0"/>
                <w:numId w:val="46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opakowanie jednostkowe: butelki plastikowe, o pojemności netto 3 litra,</w:t>
            </w:r>
          </w:p>
          <w:p w14:paraId="78F44DF3" w14:textId="77777777" w:rsidR="003D2A60" w:rsidRDefault="003D2A60" w:rsidP="003D2A60">
            <w:pPr>
              <w:widowControl w:val="0"/>
              <w:numPr>
                <w:ilvl w:val="0"/>
                <w:numId w:val="46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opakowanie zbiorcze: pudło kartonowe lub zgrzewka,</w:t>
            </w:r>
          </w:p>
          <w:p w14:paraId="4F5F4D00" w14:textId="77777777" w:rsidR="003D2A60" w:rsidRDefault="003D2A60" w:rsidP="003D2A60">
            <w:pPr>
              <w:widowControl w:val="0"/>
              <w:numPr>
                <w:ilvl w:val="0"/>
                <w:numId w:val="46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materiały opakowaniowe dopuszczone do kontaktu z żywnością,</w:t>
            </w:r>
          </w:p>
          <w:p w14:paraId="1619DE3B" w14:textId="77777777" w:rsidR="003D2A60" w:rsidRDefault="003D2A60" w:rsidP="003D2A60">
            <w:pPr>
              <w:widowControl w:val="0"/>
              <w:numPr>
                <w:ilvl w:val="0"/>
                <w:numId w:val="46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oznakowanie powinno zawierać: nazwę produktu, nazwę i adres producenta, pojemność opakowania, termin przydatności do spożycia, warunki przechowywania, oznaczenie partii produkcyjnej.</w:t>
            </w:r>
          </w:p>
          <w:p w14:paraId="796F401E" w14:textId="77777777" w:rsidR="003D2A60" w:rsidRDefault="003D2A60" w:rsidP="00FA2DA2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Termin przydatności do spożycia w dniu dostawy minimum 90 dni.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3BFBB210" w14:textId="77777777" w:rsidR="003D2A60" w:rsidRDefault="003D2A60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15411100-3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EAF0B2" w14:textId="77777777" w:rsidR="003D2A60" w:rsidRDefault="003D2A60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0B12E" w14:textId="77777777" w:rsidR="003D2A60" w:rsidRPr="00EE49D5" w:rsidRDefault="003D2A60" w:rsidP="00FA2DA2">
            <w:pPr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28</w:t>
            </w:r>
          </w:p>
        </w:tc>
      </w:tr>
    </w:tbl>
    <w:p w14:paraId="37284EFB" w14:textId="77777777" w:rsidR="00744AE5" w:rsidRPr="003D2A60" w:rsidRDefault="00744AE5" w:rsidP="003D2A60"/>
    <w:sectPr w:rsidR="00744AE5" w:rsidRPr="003D2A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tstream Vera Sans">
    <w:altName w:val="Times New Roman"/>
    <w:charset w:val="00"/>
    <w:family w:val="auto"/>
    <w:pitch w:val="variable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/>
        <w:b w:val="0"/>
        <w:b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bCs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bCs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bCs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4" w15:restartNumberingAfterBreak="0">
    <w:nsid w:val="00000007"/>
    <w:multiLevelType w:val="singleLevel"/>
    <w:tmpl w:val="00000007"/>
    <w:name w:val="WW8Num1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5" w15:restartNumberingAfterBreak="0">
    <w:nsid w:val="00000008"/>
    <w:multiLevelType w:val="singleLevel"/>
    <w:tmpl w:val="00000008"/>
    <w:name w:val="WW8Num1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bCs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bCs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A"/>
    <w:multiLevelType w:val="singleLevel"/>
    <w:tmpl w:val="0000000A"/>
    <w:name w:val="WW8Num2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225" w:hanging="17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5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5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5" w:hanging="360"/>
      </w:pPr>
      <w:rPr>
        <w:rFonts w:ascii="Wingdings" w:hAnsi="Wingdings"/>
      </w:rPr>
    </w:lvl>
  </w:abstractNum>
  <w:abstractNum w:abstractNumId="9" w15:restartNumberingAfterBreak="0">
    <w:nsid w:val="0000000C"/>
    <w:multiLevelType w:val="singleLevel"/>
    <w:tmpl w:val="0000000C"/>
    <w:name w:val="WW8Num2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0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0000000E"/>
    <w:multiLevelType w:val="singleLevel"/>
    <w:tmpl w:val="0000000E"/>
    <w:name w:val="WW8Num29"/>
    <w:lvl w:ilvl="0">
      <w:start w:val="1"/>
      <w:numFmt w:val="bullet"/>
      <w:lvlText w:val=""/>
      <w:lvlJc w:val="left"/>
      <w:pPr>
        <w:tabs>
          <w:tab w:val="num" w:pos="709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00000010"/>
    <w:multiLevelType w:val="singleLevel"/>
    <w:tmpl w:val="00000010"/>
    <w:name w:val="WW8Num3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4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/>
        <w:b w:val="0"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b w:val="0"/>
        <w:bCs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b w:val="0"/>
        <w:bCs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00000016"/>
    <w:multiLevelType w:val="multilevel"/>
    <w:tmpl w:val="22709378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Bitstream Vera Sans" w:hAnsi="Times New Roman" w:cs="Times New Roman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00000017"/>
    <w:multiLevelType w:val="singleLevel"/>
    <w:tmpl w:val="00000017"/>
    <w:name w:val="WW8Num4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9" w15:restartNumberingAfterBreak="0">
    <w:nsid w:val="00000018"/>
    <w:multiLevelType w:val="multilevel"/>
    <w:tmpl w:val="00000018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225" w:hanging="170"/>
      </w:pPr>
      <w:rPr>
        <w:rFonts w:ascii="Symbol" w:hAnsi="Symbol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5" w:hanging="360"/>
      </w:pPr>
      <w:rPr>
        <w:rFonts w:ascii="Symbol" w:hAnsi="Symbol" w:cs="Times New Roman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5" w:hanging="360"/>
      </w:pPr>
      <w:rPr>
        <w:rFonts w:ascii="Symbol" w:hAnsi="Symbol" w:cs="Times New Roman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5" w:hanging="360"/>
      </w:pPr>
      <w:rPr>
        <w:rFonts w:ascii="Wingdings" w:hAnsi="Wingdings" w:cs="Wingdings"/>
      </w:rPr>
    </w:lvl>
  </w:abstractNum>
  <w:abstractNum w:abstractNumId="20" w15:restartNumberingAfterBreak="0">
    <w:nsid w:val="00000019"/>
    <w:multiLevelType w:val="multilevel"/>
    <w:tmpl w:val="00000019"/>
    <w:name w:val="WW8Num25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1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2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3" w15:restartNumberingAfterBreak="0">
    <w:nsid w:val="0000001C"/>
    <w:multiLevelType w:val="singleLevel"/>
    <w:tmpl w:val="0000001C"/>
    <w:name w:val="WW8Num2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b w:val="0"/>
        <w:bCs/>
        <w:color w:val="000000"/>
        <w:sz w:val="24"/>
        <w:szCs w:val="24"/>
      </w:rPr>
    </w:lvl>
  </w:abstractNum>
  <w:abstractNum w:abstractNumId="24" w15:restartNumberingAfterBreak="0">
    <w:nsid w:val="0000001F"/>
    <w:multiLevelType w:val="singleLevel"/>
    <w:tmpl w:val="0000001F"/>
    <w:name w:val="WW8Num5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5" w15:restartNumberingAfterBreak="0">
    <w:nsid w:val="00000020"/>
    <w:multiLevelType w:val="singleLevel"/>
    <w:tmpl w:val="00000020"/>
    <w:name w:val="WW8Num3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6" w15:restartNumberingAfterBreak="0">
    <w:nsid w:val="00000021"/>
    <w:multiLevelType w:val="multilevel"/>
    <w:tmpl w:val="5BBCD942"/>
    <w:name w:val="WW8Num54"/>
    <w:lvl w:ilvl="0">
      <w:start w:val="2"/>
      <w:numFmt w:val="upperRoman"/>
      <w:lvlText w:val="%1."/>
      <w:lvlJc w:val="left"/>
      <w:pPr>
        <w:tabs>
          <w:tab w:val="num" w:pos="0"/>
        </w:tabs>
        <w:ind w:left="0" w:firstLine="0"/>
      </w:pPr>
      <w:rPr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00000022"/>
    <w:multiLevelType w:val="singleLevel"/>
    <w:tmpl w:val="00000022"/>
    <w:name w:val="WW8Num3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18"/>
        <w:szCs w:val="18"/>
      </w:rPr>
    </w:lvl>
  </w:abstractNum>
  <w:abstractNum w:abstractNumId="28" w15:restartNumberingAfterBreak="0">
    <w:nsid w:val="00000024"/>
    <w:multiLevelType w:val="singleLevel"/>
    <w:tmpl w:val="0000002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29" w15:restartNumberingAfterBreak="0">
    <w:nsid w:val="00000025"/>
    <w:multiLevelType w:val="singleLevel"/>
    <w:tmpl w:val="00000025"/>
    <w:name w:val="WW8Num3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  <w:sz w:val="18"/>
        <w:szCs w:val="18"/>
      </w:rPr>
    </w:lvl>
  </w:abstractNum>
  <w:abstractNum w:abstractNumId="30" w15:restartNumberingAfterBreak="0">
    <w:nsid w:val="00000026"/>
    <w:multiLevelType w:val="singleLevel"/>
    <w:tmpl w:val="00000026"/>
    <w:name w:val="WW8Num3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1" w15:restartNumberingAfterBreak="0">
    <w:nsid w:val="0000002A"/>
    <w:multiLevelType w:val="singleLevel"/>
    <w:tmpl w:val="0000002A"/>
    <w:name w:val="WW8Num6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2" w15:restartNumberingAfterBreak="0">
    <w:nsid w:val="0000002B"/>
    <w:multiLevelType w:val="singleLevel"/>
    <w:tmpl w:val="0000002B"/>
    <w:name w:val="WW8Num4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18"/>
        <w:szCs w:val="18"/>
      </w:rPr>
    </w:lvl>
  </w:abstractNum>
  <w:abstractNum w:abstractNumId="33" w15:restartNumberingAfterBreak="0">
    <w:nsid w:val="0000002C"/>
    <w:multiLevelType w:val="multilevel"/>
    <w:tmpl w:val="0000002C"/>
    <w:name w:val="WW8Num6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eastAsia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D"/>
    <w:multiLevelType w:val="singleLevel"/>
    <w:tmpl w:val="0000002D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5" w15:restartNumberingAfterBreak="0">
    <w:nsid w:val="019855E3"/>
    <w:multiLevelType w:val="multilevel"/>
    <w:tmpl w:val="7136A3B4"/>
    <w:styleLink w:val="WW8Num3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01D04760"/>
    <w:multiLevelType w:val="multilevel"/>
    <w:tmpl w:val="C01EB50C"/>
    <w:styleLink w:val="WW8Num2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026F06E5"/>
    <w:multiLevelType w:val="multilevel"/>
    <w:tmpl w:val="7CFA171A"/>
    <w:styleLink w:val="WW8Num3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0830598D"/>
    <w:multiLevelType w:val="multilevel"/>
    <w:tmpl w:val="991A0332"/>
    <w:styleLink w:val="WW8Num22"/>
    <w:lvl w:ilvl="0">
      <w:numFmt w:val="bullet"/>
      <w:lvlText w:val=""/>
      <w:lvlJc w:val="left"/>
      <w:pPr>
        <w:ind w:left="170" w:hanging="170"/>
      </w:pPr>
      <w:rPr>
        <w:rFonts w:ascii="Symbol" w:eastAsia="Bitstream Vera Sans" w:hAnsi="Symbol" w:cs="Times New Roman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0DDC6664"/>
    <w:multiLevelType w:val="multilevel"/>
    <w:tmpl w:val="C59446D8"/>
    <w:styleLink w:val="WW8Num4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11CB57F5"/>
    <w:multiLevelType w:val="multilevel"/>
    <w:tmpl w:val="3B545952"/>
    <w:styleLink w:val="WW8Num36"/>
    <w:lvl w:ilvl="0">
      <w:numFmt w:val="bullet"/>
      <w:lvlText w:val=""/>
      <w:lvlJc w:val="left"/>
      <w:pPr>
        <w:ind w:left="170" w:hanging="170"/>
      </w:pPr>
      <w:rPr>
        <w:rFonts w:ascii="Symbol" w:hAnsi="Symbol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13CD4993"/>
    <w:multiLevelType w:val="multilevel"/>
    <w:tmpl w:val="98242FA6"/>
    <w:styleLink w:val="WW8Num4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 w15:restartNumberingAfterBreak="0">
    <w:nsid w:val="163B0B04"/>
    <w:multiLevelType w:val="multilevel"/>
    <w:tmpl w:val="975402F6"/>
    <w:styleLink w:val="WW8Num18"/>
    <w:lvl w:ilvl="0">
      <w:numFmt w:val="bullet"/>
      <w:lvlText w:val=""/>
      <w:lvlJc w:val="left"/>
      <w:pPr>
        <w:ind w:left="170" w:hanging="170"/>
      </w:pPr>
      <w:rPr>
        <w:rFonts w:ascii="Symbol" w:hAnsi="Symbol"/>
        <w:b w:val="0"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16C95FD6"/>
    <w:multiLevelType w:val="multilevel"/>
    <w:tmpl w:val="DC7C1A90"/>
    <w:styleLink w:val="WW8Num8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17955568"/>
    <w:multiLevelType w:val="multilevel"/>
    <w:tmpl w:val="87F42F6E"/>
    <w:styleLink w:val="WW8Num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18EC59C8"/>
    <w:multiLevelType w:val="multilevel"/>
    <w:tmpl w:val="39061B06"/>
    <w:styleLink w:val="WW8Num3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1CD95581"/>
    <w:multiLevelType w:val="multilevel"/>
    <w:tmpl w:val="20D83E7A"/>
    <w:styleLink w:val="WW8Num7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" w15:restartNumberingAfterBreak="0">
    <w:nsid w:val="1D5D2122"/>
    <w:multiLevelType w:val="multilevel"/>
    <w:tmpl w:val="8BACAA6A"/>
    <w:styleLink w:val="WW8Num5"/>
    <w:lvl w:ilvl="0">
      <w:numFmt w:val="bullet"/>
      <w:lvlText w:val=""/>
      <w:lvlJc w:val="left"/>
      <w:pPr>
        <w:ind w:left="170" w:hanging="17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 w15:restartNumberingAfterBreak="0">
    <w:nsid w:val="1F356075"/>
    <w:multiLevelType w:val="multilevel"/>
    <w:tmpl w:val="5AE6C01E"/>
    <w:styleLink w:val="WW8Num8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sz w:val="24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9" w15:restartNumberingAfterBreak="0">
    <w:nsid w:val="214E5B65"/>
    <w:multiLevelType w:val="multilevel"/>
    <w:tmpl w:val="1B669AA6"/>
    <w:styleLink w:val="WW8Num38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24806C5E"/>
    <w:multiLevelType w:val="multilevel"/>
    <w:tmpl w:val="226C0F4E"/>
    <w:styleLink w:val="WW8Num2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24B97FE9"/>
    <w:multiLevelType w:val="multilevel"/>
    <w:tmpl w:val="B16CF95C"/>
    <w:styleLink w:val="WW8Num3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2D1D5CCC"/>
    <w:multiLevelType w:val="multilevel"/>
    <w:tmpl w:val="7606570C"/>
    <w:styleLink w:val="WW8Num9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Times New Roman"/>
        <w:b w:val="0"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2DDC7E60"/>
    <w:multiLevelType w:val="multilevel"/>
    <w:tmpl w:val="F5487CF0"/>
    <w:styleLink w:val="WW8Num1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 w15:restartNumberingAfterBreak="0">
    <w:nsid w:val="2E31427F"/>
    <w:multiLevelType w:val="multilevel"/>
    <w:tmpl w:val="96E67828"/>
    <w:styleLink w:val="WW8Num47"/>
    <w:lvl w:ilvl="0">
      <w:numFmt w:val="bullet"/>
      <w:lvlText w:val=""/>
      <w:lvlJc w:val="left"/>
      <w:pPr>
        <w:ind w:left="170" w:hanging="170"/>
      </w:pPr>
      <w:rPr>
        <w:rFonts w:ascii="Symbol" w:eastAsia="Times New Roman" w:hAnsi="Symbol"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2E385151"/>
    <w:multiLevelType w:val="multilevel"/>
    <w:tmpl w:val="8A44EC10"/>
    <w:styleLink w:val="WW8Num25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Times New Roman"/>
        <w:b w:val="0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31E96CC4"/>
    <w:multiLevelType w:val="multilevel"/>
    <w:tmpl w:val="B548126C"/>
    <w:styleLink w:val="WW8Num7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33446CE4"/>
    <w:multiLevelType w:val="multilevel"/>
    <w:tmpl w:val="80629974"/>
    <w:styleLink w:val="WW8Num39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Symbol"/>
        <w:kern w:val="3"/>
        <w:sz w:val="18"/>
        <w:szCs w:val="18"/>
        <w:lang w:bidi="hi-I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341C632B"/>
    <w:multiLevelType w:val="multilevel"/>
    <w:tmpl w:val="83CE0AD4"/>
    <w:styleLink w:val="WW8Num1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381E2064"/>
    <w:multiLevelType w:val="multilevel"/>
    <w:tmpl w:val="A54CFFE4"/>
    <w:styleLink w:val="WW8Num3"/>
    <w:lvl w:ilvl="0">
      <w:numFmt w:val="bullet"/>
      <w:lvlText w:val=""/>
      <w:lvlJc w:val="left"/>
      <w:pPr>
        <w:ind w:left="170" w:hanging="170"/>
      </w:pPr>
      <w:rPr>
        <w:rFonts w:ascii="Symbol" w:eastAsia="Times New Roman" w:hAnsi="Symbol"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0" w15:restartNumberingAfterBreak="0">
    <w:nsid w:val="38211526"/>
    <w:multiLevelType w:val="multilevel"/>
    <w:tmpl w:val="13F01D16"/>
    <w:styleLink w:val="WW8Num3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1" w15:restartNumberingAfterBreak="0">
    <w:nsid w:val="39EC5FE3"/>
    <w:multiLevelType w:val="multilevel"/>
    <w:tmpl w:val="98DE1192"/>
    <w:styleLink w:val="WW8Num40"/>
    <w:lvl w:ilvl="0">
      <w:numFmt w:val="bullet"/>
      <w:lvlText w:val=""/>
      <w:lvlJc w:val="left"/>
      <w:pPr>
        <w:ind w:left="170" w:hanging="170"/>
      </w:pPr>
      <w:rPr>
        <w:rFonts w:ascii="Symbol" w:eastAsia="Bitstream Vera Sans" w:hAnsi="Symbol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3F915111"/>
    <w:multiLevelType w:val="multilevel"/>
    <w:tmpl w:val="752EDBDE"/>
    <w:styleLink w:val="WW8Num10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44220AB7"/>
    <w:multiLevelType w:val="multilevel"/>
    <w:tmpl w:val="6F2ED5F6"/>
    <w:styleLink w:val="WW8Num20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48371F0C"/>
    <w:multiLevelType w:val="multilevel"/>
    <w:tmpl w:val="AF26C08C"/>
    <w:styleLink w:val="WW8Num13"/>
    <w:lvl w:ilvl="0">
      <w:numFmt w:val="bullet"/>
      <w:lvlText w:val=""/>
      <w:lvlJc w:val="left"/>
      <w:pPr>
        <w:ind w:left="170" w:hanging="170"/>
      </w:pPr>
      <w:rPr>
        <w:rFonts w:ascii="Symbol" w:hAnsi="Symbol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5" w15:restartNumberingAfterBreak="0">
    <w:nsid w:val="484368DA"/>
    <w:multiLevelType w:val="multilevel"/>
    <w:tmpl w:val="699CEC2C"/>
    <w:styleLink w:val="WW8Num6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6" w15:restartNumberingAfterBreak="0">
    <w:nsid w:val="4BB10843"/>
    <w:multiLevelType w:val="multilevel"/>
    <w:tmpl w:val="53740990"/>
    <w:styleLink w:val="WW8Num2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4C563930"/>
    <w:multiLevelType w:val="multilevel"/>
    <w:tmpl w:val="3D6A86C0"/>
    <w:styleLink w:val="WW8Num2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51637E6F"/>
    <w:multiLevelType w:val="multilevel"/>
    <w:tmpl w:val="8C30A942"/>
    <w:styleLink w:val="WW8Num28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bCs/>
        <w:color w:val="000000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9" w15:restartNumberingAfterBreak="0">
    <w:nsid w:val="53761E71"/>
    <w:multiLevelType w:val="multilevel"/>
    <w:tmpl w:val="F5CC5940"/>
    <w:styleLink w:val="WW8Num23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0" w15:restartNumberingAfterBreak="0">
    <w:nsid w:val="5B771CF2"/>
    <w:multiLevelType w:val="multilevel"/>
    <w:tmpl w:val="2A7678DC"/>
    <w:styleLink w:val="WW8Num4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 w15:restartNumberingAfterBreak="0">
    <w:nsid w:val="5BAF0DD1"/>
    <w:multiLevelType w:val="multilevel"/>
    <w:tmpl w:val="61B23E52"/>
    <w:styleLink w:val="WW8Num1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2" w15:restartNumberingAfterBreak="0">
    <w:nsid w:val="60253C4A"/>
    <w:multiLevelType w:val="multilevel"/>
    <w:tmpl w:val="664C02B4"/>
    <w:styleLink w:val="WW8Num26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3" w15:restartNumberingAfterBreak="0">
    <w:nsid w:val="6793523C"/>
    <w:multiLevelType w:val="multilevel"/>
    <w:tmpl w:val="060C5DB2"/>
    <w:styleLink w:val="WW8Num46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4" w15:restartNumberingAfterBreak="0">
    <w:nsid w:val="67C37DB7"/>
    <w:multiLevelType w:val="multilevel"/>
    <w:tmpl w:val="586C967E"/>
    <w:styleLink w:val="WW8Num1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5" w15:restartNumberingAfterBreak="0">
    <w:nsid w:val="683B6C2F"/>
    <w:multiLevelType w:val="multilevel"/>
    <w:tmpl w:val="484E25BE"/>
    <w:styleLink w:val="WW8Num11"/>
    <w:lvl w:ilvl="0">
      <w:numFmt w:val="bullet"/>
      <w:lvlText w:val=""/>
      <w:lvlJc w:val="left"/>
      <w:pPr>
        <w:ind w:left="170" w:hanging="17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6" w15:restartNumberingAfterBreak="0">
    <w:nsid w:val="795D48BC"/>
    <w:multiLevelType w:val="multilevel"/>
    <w:tmpl w:val="4F4457A6"/>
    <w:styleLink w:val="WW8Num4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7" w15:restartNumberingAfterBreak="0">
    <w:nsid w:val="795E5454"/>
    <w:multiLevelType w:val="multilevel"/>
    <w:tmpl w:val="B09025A6"/>
    <w:styleLink w:val="WW8Num48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8" w15:restartNumberingAfterBreak="0">
    <w:nsid w:val="79B84F68"/>
    <w:multiLevelType w:val="multilevel"/>
    <w:tmpl w:val="1384F3A4"/>
    <w:styleLink w:val="WW8Num2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7C8E28DF"/>
    <w:multiLevelType w:val="multilevel"/>
    <w:tmpl w:val="6324E8AA"/>
    <w:styleLink w:val="WW8Num30"/>
    <w:lvl w:ilvl="0">
      <w:numFmt w:val="bullet"/>
      <w:lvlText w:val=""/>
      <w:lvlJc w:val="left"/>
      <w:pPr>
        <w:ind w:left="170" w:hanging="17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0" w15:restartNumberingAfterBreak="0">
    <w:nsid w:val="7E1B1629"/>
    <w:multiLevelType w:val="multilevel"/>
    <w:tmpl w:val="C0A635C6"/>
    <w:styleLink w:val="WW8Num1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39"/>
  </w:num>
  <w:num w:numId="2">
    <w:abstractNumId w:val="48"/>
  </w:num>
  <w:num w:numId="3">
    <w:abstractNumId w:val="77"/>
  </w:num>
  <w:num w:numId="4">
    <w:abstractNumId w:val="62"/>
  </w:num>
  <w:num w:numId="5">
    <w:abstractNumId w:val="36"/>
  </w:num>
  <w:num w:numId="6">
    <w:abstractNumId w:val="53"/>
  </w:num>
  <w:num w:numId="7">
    <w:abstractNumId w:val="80"/>
  </w:num>
  <w:num w:numId="8">
    <w:abstractNumId w:val="61"/>
  </w:num>
  <w:num w:numId="9">
    <w:abstractNumId w:val="44"/>
  </w:num>
  <w:num w:numId="10">
    <w:abstractNumId w:val="54"/>
  </w:num>
  <w:num w:numId="11">
    <w:abstractNumId w:val="64"/>
  </w:num>
  <w:num w:numId="12">
    <w:abstractNumId w:val="70"/>
  </w:num>
  <w:num w:numId="13">
    <w:abstractNumId w:val="63"/>
  </w:num>
  <w:num w:numId="14">
    <w:abstractNumId w:val="40"/>
  </w:num>
  <w:num w:numId="15">
    <w:abstractNumId w:val="71"/>
  </w:num>
  <w:num w:numId="16">
    <w:abstractNumId w:val="74"/>
  </w:num>
  <w:num w:numId="17">
    <w:abstractNumId w:val="38"/>
  </w:num>
  <w:num w:numId="18">
    <w:abstractNumId w:val="35"/>
  </w:num>
  <w:num w:numId="19">
    <w:abstractNumId w:val="69"/>
  </w:num>
  <w:num w:numId="20">
    <w:abstractNumId w:val="66"/>
  </w:num>
  <w:num w:numId="21">
    <w:abstractNumId w:val="72"/>
  </w:num>
  <w:num w:numId="22">
    <w:abstractNumId w:val="60"/>
  </w:num>
  <w:num w:numId="23">
    <w:abstractNumId w:val="51"/>
  </w:num>
  <w:num w:numId="24">
    <w:abstractNumId w:val="37"/>
  </w:num>
  <w:num w:numId="25">
    <w:abstractNumId w:val="78"/>
  </w:num>
  <w:num w:numId="26">
    <w:abstractNumId w:val="46"/>
  </w:num>
  <w:num w:numId="27">
    <w:abstractNumId w:val="50"/>
  </w:num>
  <w:num w:numId="28">
    <w:abstractNumId w:val="58"/>
  </w:num>
  <w:num w:numId="29">
    <w:abstractNumId w:val="49"/>
  </w:num>
  <w:num w:numId="30">
    <w:abstractNumId w:val="47"/>
  </w:num>
  <w:num w:numId="31">
    <w:abstractNumId w:val="41"/>
  </w:num>
  <w:num w:numId="32">
    <w:abstractNumId w:val="73"/>
  </w:num>
  <w:num w:numId="33">
    <w:abstractNumId w:val="42"/>
  </w:num>
  <w:num w:numId="34">
    <w:abstractNumId w:val="55"/>
  </w:num>
  <w:num w:numId="35">
    <w:abstractNumId w:val="67"/>
  </w:num>
  <w:num w:numId="36">
    <w:abstractNumId w:val="45"/>
  </w:num>
  <w:num w:numId="37">
    <w:abstractNumId w:val="76"/>
  </w:num>
  <w:num w:numId="38">
    <w:abstractNumId w:val="65"/>
  </w:num>
  <w:num w:numId="39">
    <w:abstractNumId w:val="52"/>
  </w:num>
  <w:num w:numId="40">
    <w:abstractNumId w:val="79"/>
  </w:num>
  <w:num w:numId="41">
    <w:abstractNumId w:val="75"/>
  </w:num>
  <w:num w:numId="42">
    <w:abstractNumId w:val="59"/>
  </w:num>
  <w:num w:numId="43">
    <w:abstractNumId w:val="68"/>
  </w:num>
  <w:num w:numId="44">
    <w:abstractNumId w:val="1"/>
  </w:num>
  <w:num w:numId="45">
    <w:abstractNumId w:val="6"/>
  </w:num>
  <w:num w:numId="46">
    <w:abstractNumId w:val="21"/>
  </w:num>
  <w:num w:numId="47">
    <w:abstractNumId w:val="43"/>
  </w:num>
  <w:num w:numId="48">
    <w:abstractNumId w:val="56"/>
  </w:num>
  <w:num w:numId="49">
    <w:abstractNumId w:val="57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66D"/>
    <w:rsid w:val="0016076E"/>
    <w:rsid w:val="002A1883"/>
    <w:rsid w:val="003D2A60"/>
    <w:rsid w:val="00744AE5"/>
    <w:rsid w:val="008134FE"/>
    <w:rsid w:val="0098466D"/>
    <w:rsid w:val="00D87BA9"/>
    <w:rsid w:val="00EA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866C4"/>
  <w15:chartTrackingRefBased/>
  <w15:docId w15:val="{4004D09A-8ECA-487A-8D07-D87BE8357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66D"/>
    <w:rPr>
      <w:rFonts w:ascii="Times New Roman" w:hAnsi="Times New Roman"/>
      <w:kern w:val="2"/>
      <w:sz w:val="24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34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34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34F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134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134F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134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34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34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134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8466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StrongEmphasis">
    <w:name w:val="Strong Emphasis"/>
    <w:rsid w:val="0098466D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8134FE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134FE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34FE"/>
    <w:rPr>
      <w:rFonts w:ascii="Times New Roman" w:eastAsiaTheme="majorEastAsia" w:hAnsi="Times New Roman" w:cstheme="majorBidi"/>
      <w:color w:val="2F5496" w:themeColor="accent1" w:themeShade="BF"/>
      <w:kern w:val="2"/>
      <w:sz w:val="28"/>
      <w:szCs w:val="28"/>
      <w14:ligatures w14:val="standardContextua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134FE"/>
    <w:rPr>
      <w:rFonts w:ascii="Times New Roman" w:eastAsiaTheme="majorEastAsia" w:hAnsi="Times New Roman" w:cstheme="majorBidi"/>
      <w:i/>
      <w:iCs/>
      <w:color w:val="2F5496" w:themeColor="accent1" w:themeShade="BF"/>
      <w:kern w:val="2"/>
      <w:sz w:val="24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134FE"/>
    <w:rPr>
      <w:rFonts w:ascii="Times New Roman" w:eastAsiaTheme="majorEastAsia" w:hAnsi="Times New Roman" w:cstheme="majorBidi"/>
      <w:color w:val="2F5496" w:themeColor="accent1" w:themeShade="BF"/>
      <w:kern w:val="2"/>
      <w:sz w:val="24"/>
      <w14:ligatures w14:val="standardContextua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134FE"/>
    <w:rPr>
      <w:rFonts w:ascii="Times New Roman" w:eastAsiaTheme="majorEastAsia" w:hAnsi="Times New Roman" w:cstheme="majorBidi"/>
      <w:i/>
      <w:iCs/>
      <w:color w:val="595959" w:themeColor="text1" w:themeTint="A6"/>
      <w:kern w:val="2"/>
      <w:sz w:val="24"/>
      <w14:ligatures w14:val="standardContextua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34FE"/>
    <w:rPr>
      <w:rFonts w:ascii="Times New Roman" w:eastAsiaTheme="majorEastAsia" w:hAnsi="Times New Roman" w:cstheme="majorBidi"/>
      <w:color w:val="595959" w:themeColor="text1" w:themeTint="A6"/>
      <w:kern w:val="2"/>
      <w:sz w:val="24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134FE"/>
    <w:rPr>
      <w:rFonts w:ascii="Times New Roman" w:eastAsiaTheme="majorEastAsia" w:hAnsi="Times New Roman" w:cstheme="majorBidi"/>
      <w:i/>
      <w:iCs/>
      <w:color w:val="272727" w:themeColor="text1" w:themeTint="D8"/>
      <w:kern w:val="2"/>
      <w:sz w:val="24"/>
      <w14:ligatures w14:val="standardContextua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134FE"/>
    <w:rPr>
      <w:rFonts w:ascii="Times New Roman" w:eastAsiaTheme="majorEastAsia" w:hAnsi="Times New Roman" w:cstheme="majorBidi"/>
      <w:color w:val="272727" w:themeColor="text1" w:themeTint="D8"/>
      <w:kern w:val="2"/>
      <w:sz w:val="24"/>
      <w14:ligatures w14:val="standardContextual"/>
    </w:rPr>
  </w:style>
  <w:style w:type="paragraph" w:styleId="Tytu">
    <w:name w:val="Title"/>
    <w:basedOn w:val="Normalny"/>
    <w:next w:val="Normalny"/>
    <w:link w:val="TytuZnak"/>
    <w:uiPriority w:val="10"/>
    <w:qFormat/>
    <w:rsid w:val="008134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34FE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34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134FE"/>
    <w:rPr>
      <w:rFonts w:ascii="Times New Roman" w:eastAsiaTheme="majorEastAsia" w:hAnsi="Times New Roman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Cytat">
    <w:name w:val="Quote"/>
    <w:basedOn w:val="Normalny"/>
    <w:next w:val="Normalny"/>
    <w:link w:val="CytatZnak"/>
    <w:uiPriority w:val="29"/>
    <w:qFormat/>
    <w:rsid w:val="008134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134FE"/>
    <w:rPr>
      <w:rFonts w:ascii="Times New Roman" w:hAnsi="Times New Roman"/>
      <w:i/>
      <w:iCs/>
      <w:color w:val="404040" w:themeColor="text1" w:themeTint="BF"/>
      <w:kern w:val="2"/>
      <w:sz w:val="24"/>
      <w14:ligatures w14:val="standardContextual"/>
    </w:rPr>
  </w:style>
  <w:style w:type="paragraph" w:styleId="Akapitzlist">
    <w:name w:val="List Paragraph"/>
    <w:basedOn w:val="Normalny"/>
    <w:uiPriority w:val="34"/>
    <w:qFormat/>
    <w:rsid w:val="008134FE"/>
    <w:pPr>
      <w:spacing w:before="100" w:beforeAutospacing="1" w:after="100" w:afterAutospacing="1"/>
      <w:ind w:left="720"/>
    </w:pPr>
    <w:rPr>
      <w:b/>
    </w:rPr>
  </w:style>
  <w:style w:type="character" w:styleId="Wyrnienieintensywne">
    <w:name w:val="Intense Emphasis"/>
    <w:basedOn w:val="Domylnaczcionkaakapitu"/>
    <w:uiPriority w:val="21"/>
    <w:qFormat/>
    <w:rsid w:val="008134F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134F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134FE"/>
    <w:rPr>
      <w:rFonts w:ascii="Times New Roman" w:hAnsi="Times New Roman"/>
      <w:i/>
      <w:iCs/>
      <w:color w:val="2F5496" w:themeColor="accent1" w:themeShade="BF"/>
      <w:kern w:val="2"/>
      <w:sz w:val="24"/>
      <w14:ligatures w14:val="standardContextual"/>
    </w:rPr>
  </w:style>
  <w:style w:type="character" w:styleId="Odwoanieintensywne">
    <w:name w:val="Intense Reference"/>
    <w:basedOn w:val="Domylnaczcionkaakapitu"/>
    <w:uiPriority w:val="32"/>
    <w:qFormat/>
    <w:rsid w:val="008134FE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rsid w:val="008134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813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134FE"/>
    <w:rPr>
      <w:rFonts w:ascii="Times New Roman" w:hAnsi="Times New Roman"/>
      <w:kern w:val="2"/>
      <w:sz w:val="24"/>
      <w14:ligatures w14:val="standardContextual"/>
    </w:rPr>
  </w:style>
  <w:style w:type="paragraph" w:styleId="Stopka">
    <w:name w:val="footer"/>
    <w:basedOn w:val="Normalny"/>
    <w:link w:val="StopkaZnak"/>
    <w:unhideWhenUsed/>
    <w:rsid w:val="00813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134FE"/>
    <w:rPr>
      <w:rFonts w:ascii="Times New Roman" w:hAnsi="Times New Roman"/>
      <w:kern w:val="2"/>
      <w:sz w:val="24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8134F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134FE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8134FE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styleId="Pogrubienie">
    <w:name w:val="Strong"/>
    <w:basedOn w:val="Domylnaczcionkaakapitu"/>
    <w:qFormat/>
    <w:rsid w:val="008134FE"/>
    <w:rPr>
      <w:b/>
      <w:bCs/>
    </w:rPr>
  </w:style>
  <w:style w:type="paragraph" w:styleId="Bezodstpw">
    <w:name w:val="No Spacing"/>
    <w:uiPriority w:val="1"/>
    <w:qFormat/>
    <w:rsid w:val="008134FE"/>
    <w:pPr>
      <w:spacing w:after="0" w:line="240" w:lineRule="auto"/>
    </w:pPr>
    <w:rPr>
      <w:kern w:val="2"/>
    </w:rPr>
  </w:style>
  <w:style w:type="character" w:customStyle="1" w:styleId="WW8Num1z0">
    <w:name w:val="WW8Num1z0"/>
    <w:rsid w:val="008134FE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34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34FE"/>
    <w:rPr>
      <w:rFonts w:ascii="Times New Roman" w:hAnsi="Times New Roman"/>
      <w:kern w:val="2"/>
      <w:sz w:val="20"/>
      <w:szCs w:val="20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34F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134FE"/>
    <w:pPr>
      <w:spacing w:after="120" w:line="240" w:lineRule="auto"/>
    </w:pPr>
    <w:rPr>
      <w:rFonts w:eastAsia="Times New Roman" w:cs="Times New Roman"/>
      <w:kern w:val="0"/>
      <w:szCs w:val="24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134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Siatkatabelijasna">
    <w:name w:val="Grid Table Light"/>
    <w:basedOn w:val="Standardowy"/>
    <w:uiPriority w:val="40"/>
    <w:rsid w:val="008134FE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8134FE"/>
  </w:style>
  <w:style w:type="paragraph" w:customStyle="1" w:styleId="Heading">
    <w:name w:val="Heading"/>
    <w:basedOn w:val="Standard"/>
    <w:next w:val="Textbody"/>
    <w:rsid w:val="008134F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8134FE"/>
    <w:pPr>
      <w:spacing w:after="120"/>
    </w:pPr>
  </w:style>
  <w:style w:type="paragraph" w:styleId="Lista">
    <w:name w:val="List"/>
    <w:basedOn w:val="Textbody"/>
    <w:rsid w:val="008134FE"/>
  </w:style>
  <w:style w:type="paragraph" w:styleId="Legenda">
    <w:name w:val="caption"/>
    <w:basedOn w:val="Standard"/>
    <w:rsid w:val="008134F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134FE"/>
    <w:pPr>
      <w:suppressLineNumbers/>
    </w:pPr>
  </w:style>
  <w:style w:type="paragraph" w:customStyle="1" w:styleId="TableContents">
    <w:name w:val="Table Contents"/>
    <w:basedOn w:val="Standard"/>
    <w:rsid w:val="008134FE"/>
    <w:pPr>
      <w:suppressLineNumbers/>
    </w:pPr>
  </w:style>
  <w:style w:type="paragraph" w:customStyle="1" w:styleId="TableHeading">
    <w:name w:val="Table Heading"/>
    <w:basedOn w:val="TableContents"/>
    <w:rsid w:val="008134FE"/>
    <w:pPr>
      <w:jc w:val="center"/>
    </w:pPr>
    <w:rPr>
      <w:b/>
      <w:bCs/>
    </w:rPr>
  </w:style>
  <w:style w:type="character" w:customStyle="1" w:styleId="WW8Num1z1">
    <w:name w:val="WW8Num1z1"/>
    <w:rsid w:val="008134FE"/>
  </w:style>
  <w:style w:type="character" w:customStyle="1" w:styleId="WW8Num1z3">
    <w:name w:val="WW8Num1z3"/>
    <w:rsid w:val="008134FE"/>
  </w:style>
  <w:style w:type="character" w:customStyle="1" w:styleId="WW8Num1z4">
    <w:name w:val="WW8Num1z4"/>
    <w:rsid w:val="008134FE"/>
  </w:style>
  <w:style w:type="character" w:customStyle="1" w:styleId="WW8Num1z5">
    <w:name w:val="WW8Num1z5"/>
    <w:rsid w:val="008134FE"/>
  </w:style>
  <w:style w:type="character" w:customStyle="1" w:styleId="WW8Num1z6">
    <w:name w:val="WW8Num1z6"/>
    <w:rsid w:val="008134FE"/>
  </w:style>
  <w:style w:type="character" w:customStyle="1" w:styleId="WW8Num1z7">
    <w:name w:val="WW8Num1z7"/>
    <w:rsid w:val="008134FE"/>
  </w:style>
  <w:style w:type="character" w:customStyle="1" w:styleId="WW8Num1z8">
    <w:name w:val="WW8Num1z8"/>
    <w:rsid w:val="008134FE"/>
  </w:style>
  <w:style w:type="character" w:customStyle="1" w:styleId="WW8Num42z0">
    <w:name w:val="WW8Num42z0"/>
    <w:rsid w:val="008134FE"/>
    <w:rPr>
      <w:rFonts w:ascii="Symbol" w:hAnsi="Symbol" w:cs="Symbol"/>
    </w:rPr>
  </w:style>
  <w:style w:type="character" w:customStyle="1" w:styleId="WW8Num8z0">
    <w:name w:val="WW8Num8z0"/>
    <w:rsid w:val="008134FE"/>
    <w:rPr>
      <w:rFonts w:ascii="Times New Roman" w:hAnsi="Times New Roman" w:cs="Times New Roman"/>
      <w:b w:val="0"/>
      <w:sz w:val="24"/>
      <w:szCs w:val="18"/>
      <w:lang w:eastAsia="pl-PL"/>
    </w:rPr>
  </w:style>
  <w:style w:type="character" w:customStyle="1" w:styleId="WW8Num48z0">
    <w:name w:val="WW8Num48z0"/>
    <w:rsid w:val="008134FE"/>
    <w:rPr>
      <w:rFonts w:ascii="Symbol" w:hAnsi="Symbol" w:cs="Symbol"/>
    </w:rPr>
  </w:style>
  <w:style w:type="character" w:customStyle="1" w:styleId="WW8Num10z0">
    <w:name w:val="WW8Num10z0"/>
    <w:rsid w:val="008134FE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21z0">
    <w:name w:val="WW8Num21z0"/>
    <w:rsid w:val="008134FE"/>
    <w:rPr>
      <w:rFonts w:ascii="Symbol" w:hAnsi="Symbol" w:cs="Symbol"/>
    </w:rPr>
  </w:style>
  <w:style w:type="character" w:customStyle="1" w:styleId="WW8Num17z0">
    <w:name w:val="WW8Num17z0"/>
    <w:rsid w:val="008134FE"/>
    <w:rPr>
      <w:rFonts w:ascii="Symbol" w:hAnsi="Symbol" w:cs="Symbol"/>
    </w:rPr>
  </w:style>
  <w:style w:type="character" w:customStyle="1" w:styleId="WW8Num12z0">
    <w:name w:val="WW8Num12z0"/>
    <w:rsid w:val="008134FE"/>
    <w:rPr>
      <w:rFonts w:ascii="Symbol" w:hAnsi="Symbol" w:cs="Symbol"/>
    </w:rPr>
  </w:style>
  <w:style w:type="character" w:customStyle="1" w:styleId="WW8Num40z0">
    <w:name w:val="WW8Num40z0"/>
    <w:rsid w:val="008134FE"/>
    <w:rPr>
      <w:rFonts w:ascii="Times New Roman" w:eastAsia="Bitstream Vera Sans" w:hAnsi="Times New Roman" w:cs="Times New Roman"/>
      <w:sz w:val="24"/>
      <w:szCs w:val="24"/>
    </w:rPr>
  </w:style>
  <w:style w:type="character" w:customStyle="1" w:styleId="WW8Num4z0">
    <w:name w:val="WW8Num4z0"/>
    <w:rsid w:val="008134FE"/>
    <w:rPr>
      <w:rFonts w:cs="Times New Roman"/>
    </w:rPr>
  </w:style>
  <w:style w:type="character" w:customStyle="1" w:styleId="WW8Num47z0">
    <w:name w:val="WW8Num47z0"/>
    <w:rsid w:val="008134FE"/>
    <w:rPr>
      <w:rFonts w:ascii="Times New Roman" w:eastAsia="Times New Roman" w:hAnsi="Times New Roman" w:cs="Times New Roman"/>
      <w:b w:val="0"/>
      <w:bCs/>
      <w:sz w:val="24"/>
      <w:szCs w:val="24"/>
    </w:rPr>
  </w:style>
  <w:style w:type="character" w:customStyle="1" w:styleId="WW8Num13z0">
    <w:name w:val="WW8Num13z0"/>
    <w:rsid w:val="008134FE"/>
    <w:rPr>
      <w:sz w:val="24"/>
      <w:szCs w:val="24"/>
    </w:rPr>
  </w:style>
  <w:style w:type="character" w:customStyle="1" w:styleId="WW8Num44z0">
    <w:name w:val="WW8Num44z0"/>
    <w:rsid w:val="008134FE"/>
    <w:rPr>
      <w:rFonts w:ascii="Symbol" w:hAnsi="Symbol" w:cs="Symbol"/>
    </w:rPr>
  </w:style>
  <w:style w:type="character" w:customStyle="1" w:styleId="WW8Num20z0">
    <w:name w:val="WW8Num20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36z0">
    <w:name w:val="WW8Num36z0"/>
    <w:rsid w:val="008134FE"/>
    <w:rPr>
      <w:b w:val="0"/>
    </w:rPr>
  </w:style>
  <w:style w:type="character" w:customStyle="1" w:styleId="WW8Num15z0">
    <w:name w:val="WW8Num15z0"/>
    <w:rsid w:val="008134FE"/>
    <w:rPr>
      <w:rFonts w:ascii="Symbol" w:hAnsi="Symbol" w:cs="Symbol"/>
    </w:rPr>
  </w:style>
  <w:style w:type="character" w:customStyle="1" w:styleId="WW8Num14z0">
    <w:name w:val="WW8Num14z0"/>
    <w:rsid w:val="008134FE"/>
    <w:rPr>
      <w:rFonts w:ascii="Symbol" w:hAnsi="Symbol" w:cs="Symbol"/>
    </w:rPr>
  </w:style>
  <w:style w:type="character" w:customStyle="1" w:styleId="WW8Num22z0">
    <w:name w:val="WW8Num22z0"/>
    <w:rsid w:val="008134FE"/>
    <w:rPr>
      <w:rFonts w:ascii="Times New Roman" w:eastAsia="Bitstream Vera Sans" w:hAnsi="Times New Roman" w:cs="Times New Roman"/>
      <w:b w:val="0"/>
      <w:sz w:val="24"/>
      <w:szCs w:val="24"/>
    </w:rPr>
  </w:style>
  <w:style w:type="character" w:customStyle="1" w:styleId="WW8Num32z0">
    <w:name w:val="WW8Num32z0"/>
    <w:rsid w:val="008134FE"/>
    <w:rPr>
      <w:rFonts w:ascii="Symbol" w:hAnsi="Symbol" w:cs="Symbol"/>
    </w:rPr>
  </w:style>
  <w:style w:type="character" w:customStyle="1" w:styleId="WW8Num23z0">
    <w:name w:val="WW8Num23z0"/>
    <w:rsid w:val="008134FE"/>
    <w:rPr>
      <w:rFonts w:ascii="Symbol" w:hAnsi="Symbol" w:cs="Symbol"/>
    </w:rPr>
  </w:style>
  <w:style w:type="character" w:customStyle="1" w:styleId="WW8Num27z0">
    <w:name w:val="WW8Num27z0"/>
    <w:rsid w:val="008134FE"/>
    <w:rPr>
      <w:rFonts w:ascii="Symbol" w:hAnsi="Symbol" w:cs="Symbol"/>
    </w:rPr>
  </w:style>
  <w:style w:type="character" w:customStyle="1" w:styleId="WW8Num26z0">
    <w:name w:val="WW8Num26z0"/>
    <w:rsid w:val="008134FE"/>
    <w:rPr>
      <w:rFonts w:ascii="Symbol" w:hAnsi="Symbol" w:cs="Symbol"/>
    </w:rPr>
  </w:style>
  <w:style w:type="character" w:customStyle="1" w:styleId="WW8Num34z0">
    <w:name w:val="WW8Num34z0"/>
    <w:rsid w:val="008134FE"/>
    <w:rPr>
      <w:rFonts w:ascii="Times New Roman" w:hAnsi="Times New Roman" w:cs="Times New Roman"/>
      <w:sz w:val="18"/>
      <w:szCs w:val="18"/>
      <w:lang w:eastAsia="pl-PL"/>
    </w:rPr>
  </w:style>
  <w:style w:type="character" w:customStyle="1" w:styleId="WW8Num37z0">
    <w:name w:val="WW8Num37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31z0">
    <w:name w:val="WW8Num31z0"/>
    <w:rsid w:val="008134FE"/>
    <w:rPr>
      <w:rFonts w:ascii="Symbol" w:hAnsi="Symbol" w:cs="Symbol"/>
    </w:rPr>
  </w:style>
  <w:style w:type="character" w:customStyle="1" w:styleId="WW8Num2z0">
    <w:name w:val="WW8Num2z0"/>
    <w:rsid w:val="008134FE"/>
    <w:rPr>
      <w:rFonts w:cs="Times New Roman"/>
      <w:b w:val="0"/>
      <w:sz w:val="24"/>
    </w:rPr>
  </w:style>
  <w:style w:type="character" w:customStyle="1" w:styleId="WW8Num7z0">
    <w:name w:val="WW8Num7z0"/>
    <w:rsid w:val="008134FE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24z0">
    <w:name w:val="WW8Num24z0"/>
    <w:rsid w:val="008134FE"/>
    <w:rPr>
      <w:rFonts w:ascii="Times New Roman" w:hAnsi="Times New Roman" w:cs="Times New Roman"/>
      <w:sz w:val="24"/>
      <w:szCs w:val="24"/>
    </w:rPr>
  </w:style>
  <w:style w:type="character" w:customStyle="1" w:styleId="WW8Num19z0">
    <w:name w:val="WW8Num19z0"/>
    <w:rsid w:val="008134FE"/>
    <w:rPr>
      <w:rFonts w:ascii="Symbol" w:hAnsi="Symbol" w:cs="Symbol"/>
    </w:rPr>
  </w:style>
  <w:style w:type="character" w:customStyle="1" w:styleId="WW8Num38z0">
    <w:name w:val="WW8Num38z0"/>
    <w:rsid w:val="008134FE"/>
    <w:rPr>
      <w:rFonts w:ascii="Symbol" w:hAnsi="Symbol" w:cs="Symbol"/>
    </w:rPr>
  </w:style>
  <w:style w:type="character" w:customStyle="1" w:styleId="WW8Num5z0">
    <w:name w:val="WW8Num5z0"/>
    <w:rsid w:val="008134FE"/>
  </w:style>
  <w:style w:type="character" w:customStyle="1" w:styleId="WW8Num41z0">
    <w:name w:val="WW8Num41z0"/>
    <w:rsid w:val="008134FE"/>
    <w:rPr>
      <w:rFonts w:ascii="Symbol" w:hAnsi="Symbol" w:cs="Symbol"/>
    </w:rPr>
  </w:style>
  <w:style w:type="character" w:customStyle="1" w:styleId="WW8Num46z0">
    <w:name w:val="WW8Num46z0"/>
    <w:rsid w:val="008134FE"/>
    <w:rPr>
      <w:rFonts w:ascii="Symbol" w:hAnsi="Symbol" w:cs="Symbol"/>
    </w:rPr>
  </w:style>
  <w:style w:type="character" w:customStyle="1" w:styleId="WW8Num18z0">
    <w:name w:val="WW8Num18z0"/>
    <w:rsid w:val="008134FE"/>
    <w:rPr>
      <w:b w:val="0"/>
      <w:bCs/>
    </w:rPr>
  </w:style>
  <w:style w:type="character" w:customStyle="1" w:styleId="Internetlink">
    <w:name w:val="Internet link"/>
    <w:rsid w:val="008134FE"/>
    <w:rPr>
      <w:color w:val="000080"/>
      <w:u w:val="single"/>
    </w:rPr>
  </w:style>
  <w:style w:type="character" w:customStyle="1" w:styleId="WW8Num25z0">
    <w:name w:val="WW8Num25z0"/>
    <w:rsid w:val="008134FE"/>
    <w:rPr>
      <w:rFonts w:ascii="Times New Roman" w:eastAsia="DejaVu Sans" w:hAnsi="Times New Roman" w:cs="Times New Roman"/>
      <w:b w:val="0"/>
      <w:sz w:val="24"/>
    </w:rPr>
  </w:style>
  <w:style w:type="character" w:customStyle="1" w:styleId="WW8Num29z0">
    <w:name w:val="WW8Num29z0"/>
    <w:rsid w:val="008134FE"/>
    <w:rPr>
      <w:rFonts w:ascii="Symbol" w:hAnsi="Symbol" w:cs="Symbol"/>
    </w:rPr>
  </w:style>
  <w:style w:type="character" w:customStyle="1" w:styleId="WW8Num35z0">
    <w:name w:val="WW8Num35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45z0">
    <w:name w:val="WW8Num45z0"/>
    <w:rsid w:val="008134FE"/>
    <w:rPr>
      <w:rFonts w:ascii="Symbol" w:hAnsi="Symbol" w:cs="Symbol"/>
    </w:rPr>
  </w:style>
  <w:style w:type="character" w:customStyle="1" w:styleId="WW8Num6z0">
    <w:name w:val="WW8Num6z0"/>
    <w:rsid w:val="008134FE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9z0">
    <w:name w:val="WW8Num9z0"/>
    <w:rsid w:val="008134FE"/>
    <w:rPr>
      <w:rFonts w:ascii="Times New Roman" w:eastAsia="DejaVu Sans" w:hAnsi="Times New Roman" w:cs="Times New Roman"/>
      <w:b w:val="0"/>
      <w:bCs/>
    </w:rPr>
  </w:style>
  <w:style w:type="character" w:customStyle="1" w:styleId="WW8Num30z0">
    <w:name w:val="WW8Num30z0"/>
    <w:rsid w:val="008134FE"/>
    <w:rPr>
      <w:i w:val="0"/>
    </w:rPr>
  </w:style>
  <w:style w:type="character" w:customStyle="1" w:styleId="WW8Num11z0">
    <w:name w:val="WW8Num11z0"/>
    <w:rsid w:val="008134FE"/>
  </w:style>
  <w:style w:type="character" w:customStyle="1" w:styleId="WW8Num3z0">
    <w:name w:val="WW8Num3z0"/>
    <w:rsid w:val="008134FE"/>
    <w:rPr>
      <w:rFonts w:ascii="Times New Roman" w:eastAsia="Times New Roman" w:hAnsi="Times New Roman" w:cs="Times New Roman"/>
      <w:b w:val="0"/>
      <w:bCs/>
      <w:sz w:val="24"/>
      <w:szCs w:val="24"/>
    </w:rPr>
  </w:style>
  <w:style w:type="character" w:customStyle="1" w:styleId="WW8Num28z0">
    <w:name w:val="WW8Num28z0"/>
    <w:rsid w:val="008134FE"/>
    <w:rPr>
      <w:rFonts w:ascii="Times New Roman" w:hAnsi="Times New Roman" w:cs="Times New Roman"/>
      <w:b w:val="0"/>
      <w:bCs/>
      <w:color w:val="000000"/>
      <w:sz w:val="24"/>
      <w:szCs w:val="24"/>
      <w:lang w:eastAsia="pl-PL"/>
    </w:rPr>
  </w:style>
  <w:style w:type="numbering" w:customStyle="1" w:styleId="WW8Num42">
    <w:name w:val="WW8Num42"/>
    <w:basedOn w:val="Bezlisty"/>
    <w:rsid w:val="008134FE"/>
    <w:pPr>
      <w:numPr>
        <w:numId w:val="1"/>
      </w:numPr>
    </w:pPr>
  </w:style>
  <w:style w:type="numbering" w:customStyle="1" w:styleId="WW8Num8">
    <w:name w:val="WW8Num8"/>
    <w:basedOn w:val="Bezlisty"/>
    <w:rsid w:val="008134FE"/>
    <w:pPr>
      <w:numPr>
        <w:numId w:val="2"/>
      </w:numPr>
    </w:pPr>
  </w:style>
  <w:style w:type="numbering" w:customStyle="1" w:styleId="WW8Num48">
    <w:name w:val="WW8Num48"/>
    <w:basedOn w:val="Bezlisty"/>
    <w:rsid w:val="008134FE"/>
    <w:pPr>
      <w:numPr>
        <w:numId w:val="3"/>
      </w:numPr>
    </w:pPr>
  </w:style>
  <w:style w:type="numbering" w:customStyle="1" w:styleId="WW8Num10">
    <w:name w:val="WW8Num10"/>
    <w:basedOn w:val="Bezlisty"/>
    <w:rsid w:val="008134FE"/>
    <w:pPr>
      <w:numPr>
        <w:numId w:val="4"/>
      </w:numPr>
    </w:pPr>
  </w:style>
  <w:style w:type="numbering" w:customStyle="1" w:styleId="WW8Num21">
    <w:name w:val="WW8Num21"/>
    <w:basedOn w:val="Bezlisty"/>
    <w:rsid w:val="008134FE"/>
    <w:pPr>
      <w:numPr>
        <w:numId w:val="5"/>
      </w:numPr>
    </w:pPr>
  </w:style>
  <w:style w:type="numbering" w:customStyle="1" w:styleId="WW8Num17">
    <w:name w:val="WW8Num17"/>
    <w:basedOn w:val="Bezlisty"/>
    <w:rsid w:val="008134FE"/>
    <w:pPr>
      <w:numPr>
        <w:numId w:val="6"/>
      </w:numPr>
    </w:pPr>
  </w:style>
  <w:style w:type="numbering" w:customStyle="1" w:styleId="WW8Num12">
    <w:name w:val="WW8Num12"/>
    <w:basedOn w:val="Bezlisty"/>
    <w:rsid w:val="008134FE"/>
    <w:pPr>
      <w:numPr>
        <w:numId w:val="7"/>
      </w:numPr>
    </w:pPr>
  </w:style>
  <w:style w:type="numbering" w:customStyle="1" w:styleId="WW8Num40">
    <w:name w:val="WW8Num40"/>
    <w:basedOn w:val="Bezlisty"/>
    <w:rsid w:val="008134FE"/>
    <w:pPr>
      <w:numPr>
        <w:numId w:val="8"/>
      </w:numPr>
    </w:pPr>
  </w:style>
  <w:style w:type="numbering" w:customStyle="1" w:styleId="WW8Num4">
    <w:name w:val="WW8Num4"/>
    <w:basedOn w:val="Bezlisty"/>
    <w:rsid w:val="008134FE"/>
    <w:pPr>
      <w:numPr>
        <w:numId w:val="9"/>
      </w:numPr>
    </w:pPr>
  </w:style>
  <w:style w:type="numbering" w:customStyle="1" w:styleId="WW8Num47">
    <w:name w:val="WW8Num47"/>
    <w:basedOn w:val="Bezlisty"/>
    <w:rsid w:val="008134FE"/>
    <w:pPr>
      <w:numPr>
        <w:numId w:val="10"/>
      </w:numPr>
    </w:pPr>
  </w:style>
  <w:style w:type="numbering" w:customStyle="1" w:styleId="WW8Num13">
    <w:name w:val="WW8Num13"/>
    <w:basedOn w:val="Bezlisty"/>
    <w:rsid w:val="008134FE"/>
    <w:pPr>
      <w:numPr>
        <w:numId w:val="11"/>
      </w:numPr>
    </w:pPr>
  </w:style>
  <w:style w:type="numbering" w:customStyle="1" w:styleId="WW8Num44">
    <w:name w:val="WW8Num44"/>
    <w:basedOn w:val="Bezlisty"/>
    <w:rsid w:val="008134FE"/>
    <w:pPr>
      <w:numPr>
        <w:numId w:val="12"/>
      </w:numPr>
    </w:pPr>
  </w:style>
  <w:style w:type="numbering" w:customStyle="1" w:styleId="WW8Num20">
    <w:name w:val="WW8Num20"/>
    <w:basedOn w:val="Bezlisty"/>
    <w:rsid w:val="008134FE"/>
    <w:pPr>
      <w:numPr>
        <w:numId w:val="13"/>
      </w:numPr>
    </w:pPr>
  </w:style>
  <w:style w:type="numbering" w:customStyle="1" w:styleId="WW8Num36">
    <w:name w:val="WW8Num36"/>
    <w:basedOn w:val="Bezlisty"/>
    <w:rsid w:val="008134FE"/>
    <w:pPr>
      <w:numPr>
        <w:numId w:val="14"/>
      </w:numPr>
    </w:pPr>
  </w:style>
  <w:style w:type="numbering" w:customStyle="1" w:styleId="WW8Num15">
    <w:name w:val="WW8Num15"/>
    <w:basedOn w:val="Bezlisty"/>
    <w:rsid w:val="008134FE"/>
    <w:pPr>
      <w:numPr>
        <w:numId w:val="15"/>
      </w:numPr>
    </w:pPr>
  </w:style>
  <w:style w:type="numbering" w:customStyle="1" w:styleId="WW8Num14">
    <w:name w:val="WW8Num14"/>
    <w:basedOn w:val="Bezlisty"/>
    <w:rsid w:val="008134FE"/>
    <w:pPr>
      <w:numPr>
        <w:numId w:val="16"/>
      </w:numPr>
    </w:pPr>
  </w:style>
  <w:style w:type="numbering" w:customStyle="1" w:styleId="WW8Num22">
    <w:name w:val="WW8Num22"/>
    <w:basedOn w:val="Bezlisty"/>
    <w:rsid w:val="008134FE"/>
    <w:pPr>
      <w:numPr>
        <w:numId w:val="17"/>
      </w:numPr>
    </w:pPr>
  </w:style>
  <w:style w:type="numbering" w:customStyle="1" w:styleId="WW8Num32">
    <w:name w:val="WW8Num32"/>
    <w:basedOn w:val="Bezlisty"/>
    <w:rsid w:val="008134FE"/>
    <w:pPr>
      <w:numPr>
        <w:numId w:val="18"/>
      </w:numPr>
    </w:pPr>
  </w:style>
  <w:style w:type="numbering" w:customStyle="1" w:styleId="WW8Num23">
    <w:name w:val="WW8Num23"/>
    <w:basedOn w:val="Bezlisty"/>
    <w:rsid w:val="008134FE"/>
    <w:pPr>
      <w:numPr>
        <w:numId w:val="19"/>
      </w:numPr>
    </w:pPr>
  </w:style>
  <w:style w:type="numbering" w:customStyle="1" w:styleId="WW8Num27">
    <w:name w:val="WW8Num27"/>
    <w:basedOn w:val="Bezlisty"/>
    <w:rsid w:val="008134FE"/>
    <w:pPr>
      <w:numPr>
        <w:numId w:val="20"/>
      </w:numPr>
    </w:pPr>
  </w:style>
  <w:style w:type="numbering" w:customStyle="1" w:styleId="WW8Num26">
    <w:name w:val="WW8Num26"/>
    <w:basedOn w:val="Bezlisty"/>
    <w:rsid w:val="008134FE"/>
    <w:pPr>
      <w:numPr>
        <w:numId w:val="21"/>
      </w:numPr>
    </w:pPr>
  </w:style>
  <w:style w:type="numbering" w:customStyle="1" w:styleId="WW8Num34">
    <w:name w:val="WW8Num34"/>
    <w:basedOn w:val="Bezlisty"/>
    <w:rsid w:val="008134FE"/>
    <w:pPr>
      <w:numPr>
        <w:numId w:val="22"/>
      </w:numPr>
    </w:pPr>
  </w:style>
  <w:style w:type="numbering" w:customStyle="1" w:styleId="WW8Num37">
    <w:name w:val="WW8Num37"/>
    <w:basedOn w:val="Bezlisty"/>
    <w:rsid w:val="008134FE"/>
    <w:pPr>
      <w:numPr>
        <w:numId w:val="23"/>
      </w:numPr>
    </w:pPr>
  </w:style>
  <w:style w:type="numbering" w:customStyle="1" w:styleId="WW8Num31">
    <w:name w:val="WW8Num31"/>
    <w:basedOn w:val="Bezlisty"/>
    <w:rsid w:val="008134FE"/>
    <w:pPr>
      <w:numPr>
        <w:numId w:val="24"/>
      </w:numPr>
    </w:pPr>
  </w:style>
  <w:style w:type="numbering" w:customStyle="1" w:styleId="WW8Num2">
    <w:name w:val="WW8Num2"/>
    <w:basedOn w:val="Bezlisty"/>
    <w:rsid w:val="008134FE"/>
    <w:pPr>
      <w:numPr>
        <w:numId w:val="25"/>
      </w:numPr>
    </w:pPr>
  </w:style>
  <w:style w:type="numbering" w:customStyle="1" w:styleId="WW8Num7">
    <w:name w:val="WW8Num7"/>
    <w:basedOn w:val="Bezlisty"/>
    <w:rsid w:val="008134FE"/>
    <w:pPr>
      <w:numPr>
        <w:numId w:val="26"/>
      </w:numPr>
    </w:pPr>
  </w:style>
  <w:style w:type="numbering" w:customStyle="1" w:styleId="WW8Num24">
    <w:name w:val="WW8Num24"/>
    <w:basedOn w:val="Bezlisty"/>
    <w:rsid w:val="008134FE"/>
    <w:pPr>
      <w:numPr>
        <w:numId w:val="27"/>
      </w:numPr>
    </w:pPr>
  </w:style>
  <w:style w:type="numbering" w:customStyle="1" w:styleId="WW8Num19">
    <w:name w:val="WW8Num19"/>
    <w:basedOn w:val="Bezlisty"/>
    <w:rsid w:val="008134FE"/>
    <w:pPr>
      <w:numPr>
        <w:numId w:val="28"/>
      </w:numPr>
    </w:pPr>
  </w:style>
  <w:style w:type="numbering" w:customStyle="1" w:styleId="WW8Num38">
    <w:name w:val="WW8Num38"/>
    <w:basedOn w:val="Bezlisty"/>
    <w:rsid w:val="008134FE"/>
    <w:pPr>
      <w:numPr>
        <w:numId w:val="29"/>
      </w:numPr>
    </w:pPr>
  </w:style>
  <w:style w:type="numbering" w:customStyle="1" w:styleId="WW8Num5">
    <w:name w:val="WW8Num5"/>
    <w:basedOn w:val="Bezlisty"/>
    <w:rsid w:val="008134FE"/>
    <w:pPr>
      <w:numPr>
        <w:numId w:val="30"/>
      </w:numPr>
    </w:pPr>
  </w:style>
  <w:style w:type="numbering" w:customStyle="1" w:styleId="WW8Num41">
    <w:name w:val="WW8Num41"/>
    <w:basedOn w:val="Bezlisty"/>
    <w:rsid w:val="008134FE"/>
    <w:pPr>
      <w:numPr>
        <w:numId w:val="31"/>
      </w:numPr>
    </w:pPr>
  </w:style>
  <w:style w:type="numbering" w:customStyle="1" w:styleId="WW8Num46">
    <w:name w:val="WW8Num46"/>
    <w:basedOn w:val="Bezlisty"/>
    <w:rsid w:val="008134FE"/>
    <w:pPr>
      <w:numPr>
        <w:numId w:val="32"/>
      </w:numPr>
    </w:pPr>
  </w:style>
  <w:style w:type="numbering" w:customStyle="1" w:styleId="WW8Num18">
    <w:name w:val="WW8Num18"/>
    <w:basedOn w:val="Bezlisty"/>
    <w:rsid w:val="008134FE"/>
    <w:pPr>
      <w:numPr>
        <w:numId w:val="33"/>
      </w:numPr>
    </w:pPr>
  </w:style>
  <w:style w:type="numbering" w:customStyle="1" w:styleId="WW8Num25">
    <w:name w:val="WW8Num25"/>
    <w:basedOn w:val="Bezlisty"/>
    <w:rsid w:val="008134FE"/>
    <w:pPr>
      <w:numPr>
        <w:numId w:val="34"/>
      </w:numPr>
    </w:pPr>
  </w:style>
  <w:style w:type="numbering" w:customStyle="1" w:styleId="WW8Num29">
    <w:name w:val="WW8Num29"/>
    <w:basedOn w:val="Bezlisty"/>
    <w:rsid w:val="008134FE"/>
    <w:pPr>
      <w:numPr>
        <w:numId w:val="35"/>
      </w:numPr>
    </w:pPr>
  </w:style>
  <w:style w:type="numbering" w:customStyle="1" w:styleId="WW8Num35">
    <w:name w:val="WW8Num35"/>
    <w:basedOn w:val="Bezlisty"/>
    <w:rsid w:val="008134FE"/>
    <w:pPr>
      <w:numPr>
        <w:numId w:val="36"/>
      </w:numPr>
    </w:pPr>
  </w:style>
  <w:style w:type="numbering" w:customStyle="1" w:styleId="WW8Num45">
    <w:name w:val="WW8Num45"/>
    <w:basedOn w:val="Bezlisty"/>
    <w:rsid w:val="008134FE"/>
    <w:pPr>
      <w:numPr>
        <w:numId w:val="37"/>
      </w:numPr>
    </w:pPr>
  </w:style>
  <w:style w:type="numbering" w:customStyle="1" w:styleId="WW8Num6">
    <w:name w:val="WW8Num6"/>
    <w:basedOn w:val="Bezlisty"/>
    <w:rsid w:val="008134FE"/>
    <w:pPr>
      <w:numPr>
        <w:numId w:val="38"/>
      </w:numPr>
    </w:pPr>
  </w:style>
  <w:style w:type="numbering" w:customStyle="1" w:styleId="WW8Num9">
    <w:name w:val="WW8Num9"/>
    <w:basedOn w:val="Bezlisty"/>
    <w:rsid w:val="008134FE"/>
    <w:pPr>
      <w:numPr>
        <w:numId w:val="39"/>
      </w:numPr>
    </w:pPr>
  </w:style>
  <w:style w:type="numbering" w:customStyle="1" w:styleId="WW8Num30">
    <w:name w:val="WW8Num30"/>
    <w:basedOn w:val="Bezlisty"/>
    <w:rsid w:val="008134FE"/>
    <w:pPr>
      <w:numPr>
        <w:numId w:val="40"/>
      </w:numPr>
    </w:pPr>
  </w:style>
  <w:style w:type="numbering" w:customStyle="1" w:styleId="WW8Num11">
    <w:name w:val="WW8Num11"/>
    <w:basedOn w:val="Bezlisty"/>
    <w:rsid w:val="008134FE"/>
    <w:pPr>
      <w:numPr>
        <w:numId w:val="41"/>
      </w:numPr>
    </w:pPr>
  </w:style>
  <w:style w:type="numbering" w:customStyle="1" w:styleId="WW8Num3">
    <w:name w:val="WW8Num3"/>
    <w:basedOn w:val="Bezlisty"/>
    <w:rsid w:val="008134FE"/>
    <w:pPr>
      <w:numPr>
        <w:numId w:val="42"/>
      </w:numPr>
    </w:pPr>
  </w:style>
  <w:style w:type="numbering" w:customStyle="1" w:styleId="WW8Num28">
    <w:name w:val="WW8Num28"/>
    <w:basedOn w:val="Bezlisty"/>
    <w:rsid w:val="008134FE"/>
    <w:pPr>
      <w:numPr>
        <w:numId w:val="43"/>
      </w:numPr>
    </w:pPr>
  </w:style>
  <w:style w:type="character" w:styleId="Uwydatnienie">
    <w:name w:val="Emphasis"/>
    <w:qFormat/>
    <w:rsid w:val="008134FE"/>
    <w:rPr>
      <w:i/>
      <w:iCs/>
    </w:rPr>
  </w:style>
  <w:style w:type="numbering" w:customStyle="1" w:styleId="WW8Num89">
    <w:name w:val="WW8Num89"/>
    <w:basedOn w:val="Bezlisty"/>
    <w:rsid w:val="008134FE"/>
    <w:pPr>
      <w:numPr>
        <w:numId w:val="47"/>
      </w:numPr>
    </w:pPr>
  </w:style>
  <w:style w:type="numbering" w:customStyle="1" w:styleId="WW8Num74">
    <w:name w:val="WW8Num74"/>
    <w:basedOn w:val="Bezlisty"/>
    <w:rsid w:val="008134FE"/>
    <w:pPr>
      <w:numPr>
        <w:numId w:val="48"/>
      </w:numPr>
    </w:pPr>
  </w:style>
  <w:style w:type="numbering" w:customStyle="1" w:styleId="WW8Num39">
    <w:name w:val="WW8Num39"/>
    <w:basedOn w:val="Bezlisty"/>
    <w:rsid w:val="008134FE"/>
    <w:pPr>
      <w:numPr>
        <w:numId w:val="49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134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4FE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4FE"/>
    <w:rPr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ortalzp.pl/kody-cpv/szczegoly/przetwory-spozywcze-homogenizowane-86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5691</Words>
  <Characters>34149</Characters>
  <Application>Microsoft Office Word</Application>
  <DocSecurity>0</DocSecurity>
  <Lines>284</Lines>
  <Paragraphs>79</Paragraphs>
  <ScaleCrop>false</ScaleCrop>
  <Company/>
  <LinksUpToDate>false</LinksUpToDate>
  <CharactersWithSpaces>39761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Hałabuda Olga</dc:creator>
  <cp:keywords/>
  <dc:description/>
  <cp:lastModifiedBy>Hałabuda Olga</cp:lastModifiedBy>
  <cp:revision>2</cp:revision>
  <dcterms:created xsi:type="dcterms:W3CDTF">2026-02-04T15:07:00Z</dcterms:created>
  <dcterms:modified xsi:type="dcterms:W3CDTF">2026-02-04T15:07:00Z</dcterms:modified>
</cp:coreProperties>
</file>